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6F2BC8" w14:textId="5EEDB922" w:rsidR="00B65091" w:rsidRPr="00114C65" w:rsidRDefault="00BE69A9" w:rsidP="00B65091">
      <w:pPr>
        <w:suppressAutoHyphens/>
        <w:spacing w:after="200" w:line="276" w:lineRule="auto"/>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t>A</w:t>
      </w:r>
      <w:r w:rsidR="00B65091" w:rsidRPr="00114C65">
        <w:rPr>
          <w:rFonts w:ascii="Times New Roman" w:eastAsia="Times New Roman" w:hAnsi="Times New Roman" w:cs="Times New Roman"/>
          <w:b/>
          <w:lang w:eastAsia="ar-SA"/>
        </w:rPr>
        <w:t xml:space="preserve">LLEGATO </w:t>
      </w:r>
      <w:r w:rsidR="00B46DA7">
        <w:rPr>
          <w:rFonts w:ascii="Times New Roman" w:eastAsia="Times New Roman" w:hAnsi="Times New Roman" w:cs="Times New Roman"/>
          <w:b/>
          <w:lang w:eastAsia="ar-SA"/>
        </w:rPr>
        <w:t>3</w:t>
      </w:r>
    </w:p>
    <w:p w14:paraId="0CEF879A" w14:textId="62E65039" w:rsidR="00B65091" w:rsidRPr="00114C65" w:rsidRDefault="00B65091" w:rsidP="00B65091">
      <w:pPr>
        <w:suppressAutoHyphens/>
        <w:spacing w:after="200" w:line="276" w:lineRule="auto"/>
        <w:jc w:val="center"/>
        <w:rPr>
          <w:rFonts w:ascii="Times New Roman" w:eastAsia="Times New Roman" w:hAnsi="Times New Roman" w:cs="Times New Roman"/>
          <w:lang w:eastAsia="ar-SA"/>
        </w:rPr>
      </w:pPr>
      <w:r w:rsidRPr="00114C65">
        <w:rPr>
          <w:rFonts w:ascii="Times New Roman" w:eastAsia="Times New Roman" w:hAnsi="Times New Roman" w:cs="Times New Roman"/>
          <w:b/>
          <w:lang w:eastAsia="ar-SA"/>
        </w:rPr>
        <w:t>“DICHIARAZIONI DEL</w:t>
      </w:r>
      <w:r w:rsidR="00BC5C58">
        <w:rPr>
          <w:rFonts w:ascii="Times New Roman" w:eastAsia="Times New Roman" w:hAnsi="Times New Roman" w:cs="Times New Roman"/>
          <w:b/>
          <w:lang w:eastAsia="ar-SA"/>
        </w:rPr>
        <w:t xml:space="preserve"> SOGGETTO AUSILIARIO</w:t>
      </w:r>
      <w:r w:rsidRPr="00114C65">
        <w:rPr>
          <w:rFonts w:ascii="Times New Roman" w:eastAsia="Times New Roman" w:hAnsi="Times New Roman" w:cs="Times New Roman"/>
          <w:b/>
          <w:lang w:eastAsia="ar-SA"/>
        </w:rPr>
        <w:t>”</w:t>
      </w:r>
    </w:p>
    <w:p w14:paraId="5C31E0A8" w14:textId="77777777" w:rsidR="00B65091" w:rsidRPr="00114C65" w:rsidRDefault="00B65091" w:rsidP="00B65091">
      <w:pPr>
        <w:suppressAutoHyphens/>
        <w:spacing w:after="200" w:line="276" w:lineRule="auto"/>
        <w:jc w:val="both"/>
        <w:rPr>
          <w:rFonts w:ascii="Times New Roman" w:eastAsia="Times New Roman" w:hAnsi="Times New Roman" w:cs="Times New Roman"/>
          <w:b/>
          <w:lang w:eastAsia="ar-SA"/>
        </w:rPr>
      </w:pPr>
      <w:r w:rsidRPr="00114C65">
        <w:rPr>
          <w:rFonts w:ascii="Times New Roman" w:eastAsia="Times New Roman" w:hAnsi="Times New Roman" w:cs="Times New Roman"/>
          <w:lang w:eastAsia="ar-SA"/>
        </w:rPr>
        <w:t xml:space="preserve">(Dichiarazione rilasciata anche ai sensi degli artt. 46 e 47 del D.P.R. n. 445/2000 e </w:t>
      </w:r>
      <w:proofErr w:type="spellStart"/>
      <w:r w:rsidRPr="00114C65">
        <w:rPr>
          <w:rFonts w:ascii="Times New Roman" w:eastAsia="Times New Roman" w:hAnsi="Times New Roman" w:cs="Times New Roman"/>
          <w:lang w:eastAsia="ar-SA"/>
        </w:rPr>
        <w:t>s.m.i.</w:t>
      </w:r>
      <w:proofErr w:type="spellEnd"/>
      <w:r w:rsidRPr="00114C65">
        <w:rPr>
          <w:rFonts w:ascii="Times New Roman" w:eastAsia="Times New Roman" w:hAnsi="Times New Roman" w:cs="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114C65">
        <w:rPr>
          <w:rFonts w:ascii="Times New Roman" w:eastAsia="Times New Roman" w:hAnsi="Times New Roman" w:cs="Times New Roman"/>
          <w:lang w:eastAsia="ar-SA"/>
        </w:rPr>
        <w:t>s.m.i.</w:t>
      </w:r>
      <w:proofErr w:type="spellEnd"/>
      <w:r w:rsidRPr="00114C65">
        <w:rPr>
          <w:rFonts w:ascii="Times New Roman" w:eastAsia="Times New Roman" w:hAnsi="Times New Roman" w:cs="Times New Roman"/>
          <w:lang w:eastAsia="ar-SA"/>
        </w:rPr>
        <w:t xml:space="preserve"> e, laddove applicabile, nel rispetto di quanto previsto nell’art. 33 del medesimo D.P.R.)     </w:t>
      </w:r>
    </w:p>
    <w:p w14:paraId="00847257" w14:textId="77777777" w:rsidR="00B65091" w:rsidRPr="00114C65" w:rsidRDefault="00B65091" w:rsidP="000418AB">
      <w:pPr>
        <w:spacing w:before="300" w:after="120"/>
        <w:ind w:left="5806"/>
        <w:rPr>
          <w:rFonts w:ascii="Times New Roman" w:hAnsi="Times New Roman" w:cs="Times New Roman"/>
          <w:b/>
        </w:rPr>
      </w:pPr>
      <w:r w:rsidRPr="00114C65">
        <w:rPr>
          <w:rFonts w:ascii="Times New Roman" w:hAnsi="Times New Roman" w:cs="Times New Roman"/>
          <w:b/>
        </w:rPr>
        <w:t xml:space="preserve">All’Autorità di Sistema Portuale del Mare Adriatico Centrale - Molo S. </w:t>
      </w:r>
      <w:r w:rsidR="000418AB">
        <w:rPr>
          <w:rFonts w:ascii="Times New Roman" w:hAnsi="Times New Roman" w:cs="Times New Roman"/>
          <w:b/>
        </w:rPr>
        <w:t xml:space="preserve">Maria – Porto </w:t>
      </w:r>
      <w:r w:rsidRPr="00114C65">
        <w:rPr>
          <w:rFonts w:ascii="Times New Roman" w:hAnsi="Times New Roman" w:cs="Times New Roman"/>
          <w:b/>
        </w:rPr>
        <w:t xml:space="preserve">60121 Ancona </w:t>
      </w:r>
    </w:p>
    <w:p w14:paraId="742316E5" w14:textId="77777777" w:rsidR="000418AB" w:rsidRPr="002F4CDB" w:rsidRDefault="000418AB" w:rsidP="000418AB">
      <w:pPr>
        <w:tabs>
          <w:tab w:val="left" w:pos="1276"/>
        </w:tabs>
        <w:ind w:left="1276" w:hanging="1276"/>
        <w:jc w:val="both"/>
        <w:rPr>
          <w:rFonts w:ascii="Times New Roman" w:eastAsia="Arial Unicode MS" w:hAnsi="Times New Roman" w:cs="Times New Roman"/>
          <w:b/>
          <w:sz w:val="23"/>
          <w:szCs w:val="23"/>
          <w:lang w:eastAsia="it-IT"/>
        </w:rPr>
      </w:pPr>
    </w:p>
    <w:p w14:paraId="00BCB23A" w14:textId="073C3152" w:rsidR="007921C3" w:rsidRPr="007921C3" w:rsidRDefault="00D32D38" w:rsidP="007921C3">
      <w:pPr>
        <w:jc w:val="both"/>
        <w:rPr>
          <w:rFonts w:ascii="Times New Roman" w:hAnsi="Times New Roman" w:cs="Times New Roman"/>
          <w:b/>
          <w:bCs/>
          <w:sz w:val="22"/>
          <w:szCs w:val="22"/>
        </w:rPr>
      </w:pPr>
      <w:bookmarkStart w:id="0" w:name="_Hlk145158437"/>
      <w:bookmarkStart w:id="1" w:name="_Hlk145163282"/>
      <w:r w:rsidRPr="00D32D38">
        <w:rPr>
          <w:rFonts w:ascii="Times New Roman" w:hAnsi="Times New Roman" w:cs="Times New Roman"/>
          <w:b/>
          <w:sz w:val="22"/>
          <w:szCs w:val="22"/>
        </w:rPr>
        <w:t>OGGETTO</w:t>
      </w:r>
      <w:proofErr w:type="gramStart"/>
      <w:r w:rsidRPr="00D32D38">
        <w:rPr>
          <w:rFonts w:ascii="Times New Roman" w:hAnsi="Times New Roman" w:cs="Times New Roman"/>
          <w:b/>
          <w:sz w:val="22"/>
          <w:szCs w:val="22"/>
        </w:rPr>
        <w:t xml:space="preserve">: </w:t>
      </w:r>
      <w:bookmarkEnd w:id="0"/>
      <w:r w:rsidR="007921C3" w:rsidRPr="007921C3">
        <w:rPr>
          <w:rFonts w:ascii="Times New Roman" w:hAnsi="Times New Roman" w:cs="Times New Roman"/>
          <w:b/>
          <w:bCs/>
          <w:sz w:val="22"/>
          <w:szCs w:val="22"/>
        </w:rPr>
        <w:t>:</w:t>
      </w:r>
      <w:proofErr w:type="gramEnd"/>
      <w:r w:rsidR="007921C3" w:rsidRPr="007921C3">
        <w:rPr>
          <w:rFonts w:ascii="Times New Roman" w:hAnsi="Times New Roman" w:cs="Times New Roman"/>
          <w:b/>
          <w:bCs/>
          <w:sz w:val="22"/>
          <w:szCs w:val="22"/>
        </w:rPr>
        <w:t xml:space="preserve"> </w:t>
      </w:r>
      <w:bookmarkStart w:id="2" w:name="_Hlk160802971"/>
      <w:r w:rsidR="007921C3" w:rsidRPr="007921C3">
        <w:rPr>
          <w:rFonts w:ascii="Times New Roman" w:hAnsi="Times New Roman" w:cs="Times New Roman"/>
          <w:b/>
          <w:bCs/>
          <w:sz w:val="22"/>
          <w:szCs w:val="22"/>
        </w:rPr>
        <w:t xml:space="preserve">Procedura aperta con modalità telematica per l’appalto per l’affidamento dei lavori di ADEGUAMENTO STRUTTURALE DELLA BANCHINA N. 23 DEL PORTO DI ANCONA. Codice Unico di Intervento </w:t>
      </w:r>
      <w:bookmarkStart w:id="3" w:name="_Hlk163144016"/>
      <w:r w:rsidR="007921C3" w:rsidRPr="007921C3">
        <w:rPr>
          <w:rFonts w:ascii="Times New Roman" w:hAnsi="Times New Roman" w:cs="Times New Roman"/>
          <w:b/>
          <w:bCs/>
          <w:sz w:val="22"/>
          <w:szCs w:val="22"/>
        </w:rPr>
        <w:t>(CUI): L00093910420201900069</w:t>
      </w:r>
      <w:r w:rsidR="007921C3">
        <w:rPr>
          <w:rFonts w:ascii="Times New Roman" w:hAnsi="Times New Roman" w:cs="Times New Roman"/>
          <w:b/>
          <w:bCs/>
          <w:sz w:val="22"/>
          <w:szCs w:val="22"/>
        </w:rPr>
        <w:t xml:space="preserve">. </w:t>
      </w:r>
      <w:r w:rsidR="007921C3" w:rsidRPr="007921C3">
        <w:rPr>
          <w:rFonts w:ascii="Times New Roman" w:hAnsi="Times New Roman" w:cs="Times New Roman"/>
          <w:b/>
          <w:bCs/>
          <w:sz w:val="22"/>
          <w:szCs w:val="22"/>
        </w:rPr>
        <w:t xml:space="preserve">Codice Unico di Progetto (CUP): </w:t>
      </w:r>
      <w:r w:rsidR="007921C3" w:rsidRPr="007921C3">
        <w:rPr>
          <w:rFonts w:ascii="Times New Roman" w:hAnsi="Times New Roman" w:cs="Times New Roman"/>
          <w:b/>
          <w:bCs/>
          <w:sz w:val="22"/>
          <w:szCs w:val="22"/>
          <w:lang w:val="it"/>
        </w:rPr>
        <w:t xml:space="preserve">J34B1600009005. </w:t>
      </w:r>
      <w:r w:rsidR="007921C3" w:rsidRPr="001F4C8D">
        <w:rPr>
          <w:rFonts w:ascii="Times New Roman" w:hAnsi="Times New Roman" w:cs="Times New Roman"/>
          <w:b/>
          <w:bCs/>
          <w:sz w:val="22"/>
          <w:szCs w:val="22"/>
        </w:rPr>
        <w:t xml:space="preserve">Codice Identificativo di Gara (CIG): </w:t>
      </w:r>
      <w:r w:rsidR="001F4C8D" w:rsidRPr="001F4C8D">
        <w:rPr>
          <w:rFonts w:ascii="Times New Roman" w:hAnsi="Times New Roman" w:cs="Times New Roman"/>
          <w:b/>
          <w:bCs/>
          <w:sz w:val="22"/>
          <w:szCs w:val="22"/>
        </w:rPr>
        <w:t>B19482D3CD</w:t>
      </w:r>
    </w:p>
    <w:p w14:paraId="620E14B0" w14:textId="77777777" w:rsidR="007921C3" w:rsidRPr="007921C3" w:rsidRDefault="007921C3" w:rsidP="007921C3">
      <w:pPr>
        <w:jc w:val="both"/>
        <w:rPr>
          <w:rFonts w:ascii="Times New Roman" w:hAnsi="Times New Roman" w:cs="Times New Roman"/>
          <w:b/>
          <w:bCs/>
          <w:sz w:val="22"/>
          <w:szCs w:val="22"/>
        </w:rPr>
      </w:pPr>
    </w:p>
    <w:bookmarkEnd w:id="2"/>
    <w:bookmarkEnd w:id="3"/>
    <w:p w14:paraId="7F3B0709" w14:textId="513C97ED" w:rsidR="00B65091" w:rsidRPr="00405717" w:rsidRDefault="00B65091" w:rsidP="007921C3">
      <w:pPr>
        <w:jc w:val="both"/>
        <w:rPr>
          <w:rFonts w:ascii="Times New Roman" w:hAnsi="Times New Roman" w:cs="Times New Roman"/>
          <w:b/>
          <w:bCs/>
          <w:sz w:val="22"/>
          <w:szCs w:val="22"/>
        </w:rPr>
      </w:pPr>
    </w:p>
    <w:bookmarkEnd w:id="1"/>
    <w:p w14:paraId="3A7C5BCF" w14:textId="5701090A" w:rsidR="00BC5C58" w:rsidRPr="00694016" w:rsidRDefault="00BC5C58" w:rsidP="00BC5C58">
      <w:pPr>
        <w:widowControl w:val="0"/>
        <w:spacing w:after="200" w:line="276" w:lineRule="auto"/>
        <w:jc w:val="both"/>
        <w:rPr>
          <w:rFonts w:ascii="Times New Roman" w:eastAsia="Times New Roman" w:hAnsi="Times New Roman" w:cs="Times New Roman"/>
          <w:sz w:val="22"/>
          <w:szCs w:val="22"/>
          <w:lang w:eastAsia="ar-SA"/>
        </w:rPr>
      </w:pPr>
      <w:r w:rsidRPr="00694016">
        <w:rPr>
          <w:rFonts w:ascii="Times New Roman" w:eastAsia="Times New Roman" w:hAnsi="Times New Roman" w:cs="Times New Roman"/>
          <w:sz w:val="22"/>
          <w:szCs w:val="22"/>
          <w:lang w:eastAsia="ar-SA"/>
        </w:rPr>
        <w:t xml:space="preserve">Il sottoscritto ___________________________, nato il _____________       a_____________________________, domiciliato per la carica presso la sede societaria ove appresso, in qualità di    ________________________   dell’Impresa    _______________________ , con sede in  __________________________ , Via_____________________ , Partita IVA n.  _______________________    , codice fiscale n. _______________________________     , stabilita in (specificare lo Stato membro di riferimento se diverso dallo Stato membro della sede legale) ___________________________     , iscritta dal   ______________________    al Registro delle Imprese della Camera di Commercio Industria Artigianato e Agricoltura della provincia di   ___________________________al numero   ______________________    per attività di __________________________       (in caso di società con sede in uno Stato diverso dall’Italia, indicare i dati equivalenti vigenti nel relativo Stato), CCNL ordinariamente applicato __________________________     </w:t>
      </w:r>
      <w:r w:rsidR="00BD2E2B" w:rsidRPr="00BD2E2B">
        <w:rPr>
          <w:rFonts w:ascii="Times New Roman" w:eastAsia="Times New Roman" w:hAnsi="Times New Roman" w:cs="Times New Roman"/>
          <w:sz w:val="22"/>
          <w:szCs w:val="22"/>
          <w:lang w:eastAsia="ar-SA"/>
        </w:rPr>
        <w:t>codice alfanumerico di cui all’art. 16 quater DL 76/2020 _______________________________________________________________________Dimensione</w:t>
      </w:r>
      <w:r w:rsidR="00BD2E2B">
        <w:rPr>
          <w:rFonts w:ascii="Times New Roman" w:eastAsia="Times New Roman" w:hAnsi="Times New Roman" w:cs="Times New Roman"/>
          <w:sz w:val="22"/>
          <w:szCs w:val="22"/>
          <w:lang w:eastAsia="ar-SA"/>
        </w:rPr>
        <w:t xml:space="preserve"> </w:t>
      </w:r>
      <w:r w:rsidR="00BD2E2B" w:rsidRPr="00BD2E2B">
        <w:rPr>
          <w:rFonts w:ascii="Times New Roman" w:eastAsia="Times New Roman" w:hAnsi="Times New Roman" w:cs="Times New Roman"/>
          <w:sz w:val="22"/>
          <w:szCs w:val="22"/>
          <w:lang w:eastAsia="ar-SA"/>
        </w:rPr>
        <w:t>aziendale attuale ____________________dimensione aziendale al 31.12.2021 _________________(n. dipendenti)</w:t>
      </w:r>
      <w:r w:rsidRPr="00694016">
        <w:rPr>
          <w:rFonts w:ascii="Times New Roman" w:eastAsia="Times New Roman" w:hAnsi="Times New Roman" w:cs="Times New Roman"/>
          <w:sz w:val="22"/>
          <w:szCs w:val="22"/>
          <w:lang w:eastAsia="ar-SA"/>
        </w:rPr>
        <w:t xml:space="preserve">, operante con (barrare tutte le tipologie di lavoratori utilizzate dal Concorrente):   </w:t>
      </w:r>
    </w:p>
    <w:p w14:paraId="4FDAE86B" w14:textId="77777777" w:rsidR="00BC5C58" w:rsidRPr="00694016" w:rsidRDefault="00BC5C58" w:rsidP="00BC5C58">
      <w:pPr>
        <w:widowControl w:val="0"/>
        <w:numPr>
          <w:ilvl w:val="0"/>
          <w:numId w:val="12"/>
        </w:numPr>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sz w:val="22"/>
          <w:szCs w:val="22"/>
          <w:lang w:eastAsia="ar-SA"/>
        </w:rPr>
        <w:t xml:space="preserve">lavoratori dipendenti e/o parasubordinati;   </w:t>
      </w:r>
    </w:p>
    <w:p w14:paraId="1C133102" w14:textId="7F267841" w:rsidR="00BC5C58" w:rsidRPr="00694016" w:rsidRDefault="00BC5C58" w:rsidP="00BC5C58">
      <w:pPr>
        <w:widowControl w:val="0"/>
        <w:numPr>
          <w:ilvl w:val="0"/>
          <w:numId w:val="12"/>
        </w:numPr>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sz w:val="22"/>
          <w:szCs w:val="22"/>
          <w:lang w:eastAsia="ar-SA"/>
        </w:rPr>
        <w:t xml:space="preserve">soci iscritti ad una delle Gestioni dei lavoratori autonomi amministrate dall’INPS dei quali si riportano i relativi codici </w:t>
      </w:r>
      <w:proofErr w:type="gramStart"/>
      <w:r w:rsidRPr="00694016">
        <w:rPr>
          <w:rFonts w:ascii="Times New Roman" w:hAnsi="Times New Roman" w:cs="Times New Roman"/>
          <w:sz w:val="22"/>
          <w:szCs w:val="22"/>
          <w:lang w:eastAsia="ar-SA"/>
        </w:rPr>
        <w:t xml:space="preserve">fiscali:   </w:t>
      </w:r>
      <w:proofErr w:type="gramEnd"/>
      <w:r w:rsidRPr="00694016">
        <w:rPr>
          <w:rFonts w:ascii="Times New Roman" w:hAnsi="Times New Roman" w:cs="Times New Roman"/>
          <w:sz w:val="22"/>
          <w:szCs w:val="22"/>
          <w:lang w:eastAsia="ar-SA"/>
        </w:rPr>
        <w:t xml:space="preserve">                 , </w:t>
      </w:r>
    </w:p>
    <w:p w14:paraId="274BCEED" w14:textId="77777777" w:rsidR="00BC5C58" w:rsidRPr="00694016" w:rsidRDefault="00BC5C58" w:rsidP="00BC5C58">
      <w:pPr>
        <w:widowControl w:val="0"/>
        <w:spacing w:after="200" w:line="276" w:lineRule="auto"/>
        <w:jc w:val="both"/>
        <w:rPr>
          <w:rFonts w:ascii="Times New Roman" w:eastAsia="Times New Roman" w:hAnsi="Times New Roman" w:cs="Times New Roman"/>
          <w:sz w:val="22"/>
          <w:szCs w:val="22"/>
          <w:lang w:eastAsia="ar-SA"/>
        </w:rPr>
      </w:pPr>
      <w:r w:rsidRPr="00694016">
        <w:rPr>
          <w:rFonts w:ascii="Times New Roman" w:eastAsia="Times New Roman" w:hAnsi="Times New Roman" w:cs="Times New Roman"/>
          <w:sz w:val="22"/>
          <w:szCs w:val="22"/>
          <w:lang w:eastAsia="ar-SA"/>
        </w:rPr>
        <w:t xml:space="preserve">Ufficio Provinciale del Lavoro / Centro per l’impiego /ufficio collocamento mirato competente a certificare la situazione di ottemperanza agli obblighi di assunzione di cui alle norme della Legge n. 68/1999 ___________       in Via ____________ </w:t>
      </w:r>
      <w:proofErr w:type="spellStart"/>
      <w:r w:rsidRPr="00694016">
        <w:rPr>
          <w:rFonts w:ascii="Times New Roman" w:eastAsia="Times New Roman" w:hAnsi="Times New Roman" w:cs="Times New Roman"/>
          <w:sz w:val="22"/>
          <w:szCs w:val="22"/>
          <w:lang w:eastAsia="ar-SA"/>
        </w:rPr>
        <w:t>pec</w:t>
      </w:r>
      <w:proofErr w:type="spellEnd"/>
      <w:r w:rsidRPr="00694016">
        <w:rPr>
          <w:rFonts w:ascii="Times New Roman" w:eastAsia="Times New Roman" w:hAnsi="Times New Roman" w:cs="Times New Roman"/>
          <w:sz w:val="22"/>
          <w:szCs w:val="22"/>
          <w:lang w:eastAsia="ar-SA"/>
        </w:rPr>
        <w:t>: ____________________;</w:t>
      </w:r>
    </w:p>
    <w:p w14:paraId="224E3297" w14:textId="77777777" w:rsidR="00BC5C58" w:rsidRPr="00694016" w:rsidRDefault="00BC5C58" w:rsidP="00BC5C58">
      <w:pPr>
        <w:widowControl w:val="0"/>
        <w:numPr>
          <w:ilvl w:val="0"/>
          <w:numId w:val="3"/>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sz w:val="22"/>
          <w:szCs w:val="22"/>
          <w:lang w:eastAsia="ar-SA"/>
        </w:rPr>
        <w:t xml:space="preserve"> </w:t>
      </w: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 xml:space="preserve">INPS </w:t>
      </w:r>
      <w:r w:rsidRPr="00694016">
        <w:rPr>
          <w:rFonts w:ascii="Times New Roman" w:eastAsia="Times New Roman" w:hAnsi="Times New Roman" w:cs="Times New Roman"/>
          <w:color w:val="000000"/>
          <w:spacing w:val="-2"/>
          <w:sz w:val="22"/>
          <w:szCs w:val="22"/>
          <w:lang w:eastAsia="it-IT"/>
        </w:rPr>
        <w:t xml:space="preserve">di appartenenza </w:t>
      </w:r>
      <w:proofErr w:type="gramStart"/>
      <w:r w:rsidRPr="00694016">
        <w:rPr>
          <w:rFonts w:ascii="Times New Roman" w:eastAsia="Times New Roman" w:hAnsi="Times New Roman" w:cs="Times New Roman"/>
          <w:color w:val="000000"/>
          <w:spacing w:val="-2"/>
          <w:sz w:val="22"/>
          <w:szCs w:val="22"/>
          <w:lang w:eastAsia="it-IT"/>
        </w:rPr>
        <w:t>…….</w:t>
      </w:r>
      <w:proofErr w:type="gramEnd"/>
      <w:r w:rsidRPr="00694016">
        <w:rPr>
          <w:rFonts w:ascii="Times New Roman" w:eastAsia="Times New Roman" w:hAnsi="Times New Roman" w:cs="Times New Roman"/>
          <w:color w:val="000000"/>
          <w:spacing w:val="-2"/>
          <w:sz w:val="22"/>
          <w:szCs w:val="22"/>
          <w:lang w:eastAsia="it-IT"/>
        </w:rPr>
        <w:t>.……….......................................................</w:t>
      </w:r>
    </w:p>
    <w:p w14:paraId="2CF79230" w14:textId="77777777" w:rsidR="00BC5C58" w:rsidRPr="00694016" w:rsidRDefault="00BC5C58" w:rsidP="00BC5C58">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ab/>
        <w:t>Numero di posizione INPS (Matricola) .......................................................................................</w:t>
      </w:r>
    </w:p>
    <w:p w14:paraId="30B01248" w14:textId="77777777" w:rsidR="00BC5C58" w:rsidRPr="00694016" w:rsidRDefault="00BC5C58" w:rsidP="00BC5C58">
      <w:pPr>
        <w:widowControl w:val="0"/>
        <w:numPr>
          <w:ilvl w:val="0"/>
          <w:numId w:val="3"/>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INAIL</w:t>
      </w:r>
      <w:r w:rsidRPr="00694016">
        <w:rPr>
          <w:rFonts w:ascii="Times New Roman" w:eastAsia="Times New Roman" w:hAnsi="Times New Roman" w:cs="Times New Roman"/>
          <w:color w:val="000000"/>
          <w:spacing w:val="-2"/>
          <w:sz w:val="22"/>
          <w:szCs w:val="22"/>
          <w:lang w:eastAsia="it-IT"/>
        </w:rPr>
        <w:t xml:space="preserve"> di appartenenza .......................................................................................................</w:t>
      </w:r>
    </w:p>
    <w:p w14:paraId="6DBA1BA3" w14:textId="77777777" w:rsidR="00BC5C58" w:rsidRPr="00694016" w:rsidRDefault="00BC5C58" w:rsidP="00BC5C58">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lastRenderedPageBreak/>
        <w:tab/>
        <w:t>Numero di posizione INAIL (PAT) ...........................................................................................</w:t>
      </w:r>
    </w:p>
    <w:p w14:paraId="17C320FF" w14:textId="77777777" w:rsidR="00BC5C58" w:rsidRPr="00694016" w:rsidRDefault="00BC5C58" w:rsidP="00BC5C58">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z w:val="22"/>
          <w:szCs w:val="22"/>
          <w:lang w:eastAsia="it-IT"/>
        </w:rPr>
      </w:pPr>
      <w:r w:rsidRPr="00694016">
        <w:rPr>
          <w:rFonts w:ascii="Times New Roman" w:eastAsia="Times New Roman" w:hAnsi="Times New Roman" w:cs="Times New Roman"/>
          <w:color w:val="000000"/>
          <w:sz w:val="22"/>
          <w:szCs w:val="22"/>
          <w:lang w:eastAsia="it-IT"/>
        </w:rPr>
        <w:tab/>
        <w:t>Codice ditta: ………………………</w:t>
      </w:r>
      <w:proofErr w:type="gramStart"/>
      <w:r w:rsidRPr="00694016">
        <w:rPr>
          <w:rFonts w:ascii="Times New Roman" w:eastAsia="Times New Roman" w:hAnsi="Times New Roman" w:cs="Times New Roman"/>
          <w:color w:val="000000"/>
          <w:sz w:val="22"/>
          <w:szCs w:val="22"/>
          <w:lang w:eastAsia="it-IT"/>
        </w:rPr>
        <w:t>…….</w:t>
      </w:r>
      <w:proofErr w:type="gramEnd"/>
      <w:r w:rsidRPr="00694016">
        <w:rPr>
          <w:rFonts w:ascii="Times New Roman" w:eastAsia="Times New Roman" w:hAnsi="Times New Roman" w:cs="Times New Roman"/>
          <w:color w:val="000000"/>
          <w:sz w:val="22"/>
          <w:szCs w:val="22"/>
          <w:lang w:eastAsia="it-IT"/>
        </w:rPr>
        <w:t>………………………………………………</w:t>
      </w:r>
    </w:p>
    <w:p w14:paraId="33D595F4" w14:textId="77777777" w:rsidR="00BC5C58" w:rsidRPr="00694016" w:rsidRDefault="00BC5C58" w:rsidP="00BC5C58">
      <w:pPr>
        <w:widowControl w:val="0"/>
        <w:numPr>
          <w:ilvl w:val="0"/>
          <w:numId w:val="3"/>
        </w:numPr>
        <w:tabs>
          <w:tab w:val="num" w:pos="851"/>
          <w:tab w:val="left" w:pos="928"/>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CASSA EDILE</w:t>
      </w:r>
      <w:r w:rsidRPr="00694016">
        <w:rPr>
          <w:rFonts w:ascii="Times New Roman" w:eastAsia="Times New Roman" w:hAnsi="Times New Roman" w:cs="Times New Roman"/>
          <w:color w:val="000000"/>
          <w:spacing w:val="-2"/>
          <w:sz w:val="22"/>
          <w:szCs w:val="22"/>
          <w:lang w:eastAsia="it-IT"/>
        </w:rPr>
        <w:t xml:space="preserve"> (o similare ..........................) di appartenenza .........................................</w:t>
      </w:r>
    </w:p>
    <w:p w14:paraId="23E677C7" w14:textId="77777777" w:rsidR="00BC5C58" w:rsidRPr="00694016" w:rsidRDefault="00BC5C58" w:rsidP="00BC5C58">
      <w:pPr>
        <w:widowControl w:val="0"/>
        <w:numPr>
          <w:ilvl w:val="12"/>
          <w:numId w:val="0"/>
        </w:numPr>
        <w:tabs>
          <w:tab w:val="num" w:pos="851"/>
          <w:tab w:val="left" w:pos="928"/>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ab/>
      </w:r>
      <w:r w:rsidRPr="00694016">
        <w:rPr>
          <w:rFonts w:ascii="Times New Roman" w:eastAsia="Times New Roman" w:hAnsi="Times New Roman" w:cs="Times New Roman"/>
          <w:color w:val="000000"/>
          <w:spacing w:val="-2"/>
          <w:sz w:val="22"/>
          <w:szCs w:val="22"/>
          <w:lang w:eastAsia="it-IT"/>
        </w:rPr>
        <w:tab/>
        <w:t>Numero di posizione CASSA EDILE (o similare) ....................................................................</w:t>
      </w:r>
    </w:p>
    <w:p w14:paraId="6EE2DF4A" w14:textId="5B8DC15E" w:rsidR="00BC5C58" w:rsidRPr="00BC5C58" w:rsidRDefault="00BC5C58" w:rsidP="00BC5C58">
      <w:pPr>
        <w:pStyle w:val="Paragrafoelenco"/>
        <w:numPr>
          <w:ilvl w:val="0"/>
          <w:numId w:val="3"/>
        </w:numPr>
        <w:tabs>
          <w:tab w:val="clear" w:pos="1648"/>
        </w:tabs>
        <w:suppressAutoHyphens/>
        <w:spacing w:after="200" w:line="276" w:lineRule="auto"/>
        <w:ind w:left="0" w:firstLine="0"/>
        <w:rPr>
          <w:rFonts w:ascii="Times New Roman" w:eastAsia="Times New Roman" w:hAnsi="Times New Roman" w:cs="Times New Roman"/>
          <w:b/>
          <w:lang w:eastAsia="ar-SA"/>
        </w:rPr>
      </w:pPr>
      <w:r w:rsidRPr="00BC5C58">
        <w:rPr>
          <w:rFonts w:ascii="Times New Roman" w:eastAsia="Times New Roman" w:hAnsi="Times New Roman" w:cs="Times New Roman"/>
          <w:color w:val="000000"/>
          <w:spacing w:val="-2"/>
          <w:sz w:val="22"/>
          <w:szCs w:val="22"/>
          <w:lang w:eastAsia="it-IT"/>
        </w:rPr>
        <w:t xml:space="preserve">Sede </w:t>
      </w:r>
      <w:r w:rsidRPr="00BC5C58">
        <w:rPr>
          <w:rFonts w:ascii="Times New Roman" w:eastAsia="Times New Roman" w:hAnsi="Times New Roman" w:cs="Times New Roman"/>
          <w:b/>
          <w:color w:val="000000"/>
          <w:spacing w:val="-2"/>
          <w:sz w:val="22"/>
          <w:szCs w:val="22"/>
          <w:lang w:eastAsia="it-IT"/>
        </w:rPr>
        <w:t>AGENZIA DELLE ENTRATE DI COMPETENZA</w:t>
      </w:r>
      <w:r w:rsidRPr="00BC5C58">
        <w:rPr>
          <w:rFonts w:ascii="Times New Roman" w:eastAsia="Times New Roman" w:hAnsi="Times New Roman" w:cs="Times New Roman"/>
          <w:color w:val="000000"/>
          <w:spacing w:val="-2"/>
          <w:sz w:val="22"/>
          <w:szCs w:val="22"/>
          <w:lang w:eastAsia="it-IT"/>
        </w:rPr>
        <w:t xml:space="preserve"> ....................................................</w:t>
      </w:r>
    </w:p>
    <w:p w14:paraId="6C064DB7" w14:textId="77777777" w:rsidR="00B65091" w:rsidRPr="00114C65" w:rsidRDefault="00B65091" w:rsidP="00B65091">
      <w:pPr>
        <w:suppressAutoHyphens/>
        <w:spacing w:after="200" w:line="276" w:lineRule="auto"/>
        <w:jc w:val="center"/>
        <w:rPr>
          <w:rFonts w:ascii="Times New Roman" w:eastAsia="Times New Roman" w:hAnsi="Times New Roman" w:cs="Times New Roman"/>
          <w:b/>
          <w:lang w:eastAsia="ar-SA"/>
        </w:rPr>
      </w:pPr>
      <w:r w:rsidRPr="00114C65">
        <w:rPr>
          <w:rFonts w:ascii="Times New Roman" w:eastAsia="Times New Roman" w:hAnsi="Times New Roman" w:cs="Times New Roman"/>
          <w:b/>
          <w:lang w:eastAsia="ar-SA"/>
        </w:rPr>
        <w:t>AI SENSI DEGLI ARTT. 46 E 47 DEL D.P.R. 445/2000</w:t>
      </w:r>
    </w:p>
    <w:p w14:paraId="48E062E9" w14:textId="77777777" w:rsidR="00B65091" w:rsidRPr="00114C65" w:rsidRDefault="00B65091" w:rsidP="00B65091">
      <w:pPr>
        <w:suppressAutoHyphens/>
        <w:spacing w:after="200" w:line="276" w:lineRule="auto"/>
        <w:jc w:val="center"/>
        <w:rPr>
          <w:rFonts w:ascii="Times New Roman" w:eastAsia="Times New Roman" w:hAnsi="Times New Roman" w:cs="Times New Roman"/>
          <w:lang w:eastAsia="ar-SA"/>
        </w:rPr>
      </w:pPr>
      <w:r w:rsidRPr="00114C65">
        <w:rPr>
          <w:rFonts w:ascii="Times New Roman" w:eastAsia="Times New Roman" w:hAnsi="Times New Roman" w:cs="Times New Roman"/>
          <w:b/>
          <w:lang w:eastAsia="ar-SA"/>
        </w:rPr>
        <w:t>DICHIARA SOTTO LA PROPRIA RESPONSABILITÀ:</w:t>
      </w:r>
    </w:p>
    <w:p w14:paraId="4ACBE161" w14:textId="77777777" w:rsidR="00BC5C58" w:rsidRDefault="00BC5C58" w:rsidP="00D32E10">
      <w:pPr>
        <w:pStyle w:val="Default"/>
        <w:jc w:val="both"/>
        <w:rPr>
          <w:rFonts w:ascii="Times New Roman" w:hAnsi="Times New Roman" w:cs="Times New Roman"/>
        </w:rPr>
      </w:pPr>
    </w:p>
    <w:p w14:paraId="1AC24EC1" w14:textId="77777777" w:rsidR="00BC5C58" w:rsidRPr="00694016" w:rsidRDefault="00BC5C58" w:rsidP="00BC5C58">
      <w:pPr>
        <w:pStyle w:val="Paragrafoelenco"/>
        <w:widowControl w:val="0"/>
        <w:numPr>
          <w:ilvl w:val="1"/>
          <w:numId w:val="46"/>
        </w:numPr>
        <w:tabs>
          <w:tab w:val="left" w:pos="709"/>
        </w:tabs>
        <w:autoSpaceDE w:val="0"/>
        <w:autoSpaceDN w:val="0"/>
        <w:spacing w:line="312" w:lineRule="auto"/>
        <w:ind w:left="0" w:right="571" w:firstLine="0"/>
        <w:contextualSpacing w:val="0"/>
        <w:jc w:val="both"/>
        <w:rPr>
          <w:rFonts w:ascii="Times New Roman" w:hAnsi="Times New Roman" w:cs="Times New Roman"/>
          <w:sz w:val="22"/>
          <w:szCs w:val="22"/>
        </w:rPr>
      </w:pPr>
      <w:r w:rsidRPr="00694016">
        <w:rPr>
          <w:rFonts w:ascii="Times New Roman" w:hAnsi="Times New Roman" w:cs="Times New Roman"/>
          <w:sz w:val="22"/>
          <w:szCs w:val="22"/>
        </w:rPr>
        <w:t>qualora non già indicati nel DGUE, i dati identificativi (nome, cognome, data 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luogo di nascita, codice fiscale, comune di residenza etc.) dei soggetti di cui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all’articolo</w:t>
      </w:r>
      <w:r w:rsidRPr="00694016">
        <w:rPr>
          <w:rFonts w:ascii="Times New Roman" w:hAnsi="Times New Roman" w:cs="Times New Roman"/>
          <w:spacing w:val="-5"/>
          <w:sz w:val="22"/>
          <w:szCs w:val="22"/>
        </w:rPr>
        <w:t xml:space="preserve"> </w:t>
      </w:r>
      <w:r w:rsidRPr="00694016">
        <w:rPr>
          <w:rFonts w:ascii="Times New Roman" w:hAnsi="Times New Roman" w:cs="Times New Roman"/>
          <w:sz w:val="22"/>
          <w:szCs w:val="22"/>
        </w:rPr>
        <w:t>94,</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c.</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3</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del</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codice,</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ivi</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incluso</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l’amministratore</w:t>
      </w:r>
      <w:r w:rsidRPr="00694016">
        <w:rPr>
          <w:rFonts w:ascii="Times New Roman" w:hAnsi="Times New Roman" w:cs="Times New Roman"/>
          <w:spacing w:val="-5"/>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fatto,</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ove</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presente:</w:t>
      </w:r>
    </w:p>
    <w:p w14:paraId="51A4F523" w14:textId="77777777" w:rsidR="00BC5C58" w:rsidRPr="00694016" w:rsidRDefault="00BC5C58" w:rsidP="00BC5C58">
      <w:pPr>
        <w:pStyle w:val="Corpotesto"/>
        <w:widowControl w:val="0"/>
        <w:tabs>
          <w:tab w:val="left" w:pos="709"/>
        </w:tabs>
        <w:spacing w:before="2"/>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BC5C58" w:rsidRPr="00694016" w14:paraId="03B543B1" w14:textId="77777777" w:rsidTr="00F44E13">
        <w:trPr>
          <w:trHeight w:val="321"/>
        </w:trPr>
        <w:tc>
          <w:tcPr>
            <w:tcW w:w="2498" w:type="dxa"/>
            <w:shd w:val="clear" w:color="auto" w:fill="E0E0E0"/>
          </w:tcPr>
          <w:p w14:paraId="405D0FBD" w14:textId="77777777" w:rsidR="00BC5C58" w:rsidRPr="00694016" w:rsidRDefault="00BC5C58" w:rsidP="00BC5C58">
            <w:pPr>
              <w:pStyle w:val="TableParagraph"/>
              <w:tabs>
                <w:tab w:val="left" w:pos="709"/>
              </w:tabs>
              <w:spacing w:before="90" w:line="211" w:lineRule="exact"/>
              <w:ind w:right="515"/>
              <w:jc w:val="center"/>
              <w:rPr>
                <w:rFonts w:ascii="Times New Roman" w:hAnsi="Times New Roman" w:cs="Times New Roman"/>
                <w:b/>
              </w:rPr>
            </w:pPr>
            <w:r w:rsidRPr="00694016">
              <w:rPr>
                <w:rFonts w:ascii="Times New Roman" w:hAnsi="Times New Roman" w:cs="Times New Roman"/>
                <w:b/>
              </w:rPr>
              <w:t>Nome</w:t>
            </w:r>
            <w:r w:rsidRPr="00694016">
              <w:rPr>
                <w:rFonts w:ascii="Times New Roman" w:hAnsi="Times New Roman" w:cs="Times New Roman"/>
                <w:b/>
                <w:spacing w:val="-4"/>
              </w:rPr>
              <w:t xml:space="preserve"> </w:t>
            </w:r>
            <w:r w:rsidRPr="00694016">
              <w:rPr>
                <w:rFonts w:ascii="Times New Roman" w:hAnsi="Times New Roman" w:cs="Times New Roman"/>
                <w:b/>
              </w:rPr>
              <w:t>e</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Cognome</w:t>
            </w:r>
            <w:proofErr w:type="spellEnd"/>
          </w:p>
        </w:tc>
        <w:tc>
          <w:tcPr>
            <w:tcW w:w="4732" w:type="dxa"/>
            <w:shd w:val="clear" w:color="auto" w:fill="E0E0E0"/>
          </w:tcPr>
          <w:p w14:paraId="4D319F33" w14:textId="77777777" w:rsidR="00BC5C58" w:rsidRPr="00694016" w:rsidRDefault="00BC5C58" w:rsidP="00BC5C58">
            <w:pPr>
              <w:pStyle w:val="TableParagraph"/>
              <w:tabs>
                <w:tab w:val="left" w:pos="709"/>
              </w:tabs>
              <w:spacing w:before="90" w:line="211" w:lineRule="exact"/>
              <w:ind w:right="1686"/>
              <w:jc w:val="center"/>
              <w:rPr>
                <w:rFonts w:ascii="Times New Roman" w:hAnsi="Times New Roman" w:cs="Times New Roman"/>
                <w:b/>
              </w:rPr>
            </w:pPr>
            <w:proofErr w:type="spellStart"/>
            <w:r w:rsidRPr="00694016">
              <w:rPr>
                <w:rFonts w:ascii="Times New Roman" w:hAnsi="Times New Roman" w:cs="Times New Roman"/>
                <w:b/>
              </w:rPr>
              <w:t>Luogo</w:t>
            </w:r>
            <w:proofErr w:type="spellEnd"/>
            <w:r w:rsidRPr="00694016">
              <w:rPr>
                <w:rFonts w:ascii="Times New Roman" w:hAnsi="Times New Roman" w:cs="Times New Roman"/>
                <w:b/>
                <w:spacing w:val="-3"/>
              </w:rPr>
              <w:t xml:space="preserve"> </w:t>
            </w:r>
            <w:r w:rsidRPr="00694016">
              <w:rPr>
                <w:rFonts w:ascii="Times New Roman" w:hAnsi="Times New Roman" w:cs="Times New Roman"/>
                <w:b/>
              </w:rPr>
              <w:t>di</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nascita</w:t>
            </w:r>
            <w:proofErr w:type="spellEnd"/>
          </w:p>
        </w:tc>
      </w:tr>
      <w:tr w:rsidR="00BC5C58" w:rsidRPr="00694016" w14:paraId="3280A8B9" w14:textId="77777777" w:rsidTr="00F44E13">
        <w:trPr>
          <w:trHeight w:val="318"/>
        </w:trPr>
        <w:tc>
          <w:tcPr>
            <w:tcW w:w="2498" w:type="dxa"/>
          </w:tcPr>
          <w:p w14:paraId="5BF2A0CF"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0610184B" w14:textId="77777777" w:rsidR="00BC5C58" w:rsidRPr="00694016" w:rsidRDefault="00BC5C58" w:rsidP="00BC5C58">
            <w:pPr>
              <w:pStyle w:val="TableParagraph"/>
              <w:tabs>
                <w:tab w:val="left" w:pos="709"/>
              </w:tabs>
              <w:rPr>
                <w:rFonts w:ascii="Times New Roman" w:hAnsi="Times New Roman" w:cs="Times New Roman"/>
              </w:rPr>
            </w:pPr>
          </w:p>
        </w:tc>
      </w:tr>
      <w:tr w:rsidR="00BC5C58" w:rsidRPr="00694016" w14:paraId="12FC0F37" w14:textId="77777777" w:rsidTr="00F44E13">
        <w:trPr>
          <w:trHeight w:val="321"/>
        </w:trPr>
        <w:tc>
          <w:tcPr>
            <w:tcW w:w="2498" w:type="dxa"/>
            <w:shd w:val="clear" w:color="auto" w:fill="E0E0E0"/>
          </w:tcPr>
          <w:p w14:paraId="0CD592E2" w14:textId="77777777" w:rsidR="00BC5C58" w:rsidRPr="00694016" w:rsidRDefault="00BC5C58" w:rsidP="00BC5C58">
            <w:pPr>
              <w:pStyle w:val="TableParagraph"/>
              <w:tabs>
                <w:tab w:val="left" w:pos="709"/>
              </w:tabs>
              <w:spacing w:before="90" w:line="211" w:lineRule="exact"/>
              <w:ind w:right="515"/>
              <w:jc w:val="center"/>
              <w:rPr>
                <w:rFonts w:ascii="Times New Roman" w:hAnsi="Times New Roman" w:cs="Times New Roman"/>
                <w:b/>
              </w:rPr>
            </w:pPr>
            <w:r w:rsidRPr="00694016">
              <w:rPr>
                <w:rFonts w:ascii="Times New Roman" w:hAnsi="Times New Roman" w:cs="Times New Roman"/>
                <w:b/>
              </w:rPr>
              <w:t>Data</w:t>
            </w:r>
            <w:r w:rsidRPr="00694016">
              <w:rPr>
                <w:rFonts w:ascii="Times New Roman" w:hAnsi="Times New Roman" w:cs="Times New Roman"/>
                <w:b/>
                <w:spacing w:val="-5"/>
              </w:rPr>
              <w:t xml:space="preserve"> </w:t>
            </w:r>
            <w:r w:rsidRPr="00694016">
              <w:rPr>
                <w:rFonts w:ascii="Times New Roman" w:hAnsi="Times New Roman" w:cs="Times New Roman"/>
                <w:b/>
              </w:rPr>
              <w:t>di</w:t>
            </w:r>
            <w:r w:rsidRPr="00694016">
              <w:rPr>
                <w:rFonts w:ascii="Times New Roman" w:hAnsi="Times New Roman" w:cs="Times New Roman"/>
                <w:b/>
                <w:spacing w:val="-3"/>
              </w:rPr>
              <w:t xml:space="preserve"> </w:t>
            </w:r>
            <w:proofErr w:type="spellStart"/>
            <w:r w:rsidRPr="00694016">
              <w:rPr>
                <w:rFonts w:ascii="Times New Roman" w:hAnsi="Times New Roman" w:cs="Times New Roman"/>
                <w:b/>
              </w:rPr>
              <w:t>nascita</w:t>
            </w:r>
            <w:proofErr w:type="spellEnd"/>
          </w:p>
        </w:tc>
        <w:tc>
          <w:tcPr>
            <w:tcW w:w="4732" w:type="dxa"/>
            <w:shd w:val="clear" w:color="auto" w:fill="E0E0E0"/>
          </w:tcPr>
          <w:p w14:paraId="78709B20" w14:textId="77777777" w:rsidR="00BC5C58" w:rsidRPr="00694016" w:rsidRDefault="00BC5C58" w:rsidP="00BC5C58">
            <w:pPr>
              <w:pStyle w:val="TableParagraph"/>
              <w:tabs>
                <w:tab w:val="left" w:pos="709"/>
              </w:tabs>
              <w:spacing w:before="90" w:line="211" w:lineRule="exact"/>
              <w:ind w:right="1686"/>
              <w:jc w:val="center"/>
              <w:rPr>
                <w:rFonts w:ascii="Times New Roman" w:hAnsi="Times New Roman" w:cs="Times New Roman"/>
                <w:b/>
              </w:rPr>
            </w:pPr>
            <w:proofErr w:type="spellStart"/>
            <w:r w:rsidRPr="00694016">
              <w:rPr>
                <w:rFonts w:ascii="Times New Roman" w:hAnsi="Times New Roman" w:cs="Times New Roman"/>
                <w:b/>
              </w:rPr>
              <w:t>Residenza</w:t>
            </w:r>
            <w:proofErr w:type="spellEnd"/>
          </w:p>
        </w:tc>
      </w:tr>
      <w:tr w:rsidR="00BC5C58" w:rsidRPr="00694016" w14:paraId="3796D276" w14:textId="77777777" w:rsidTr="00F44E13">
        <w:trPr>
          <w:trHeight w:val="318"/>
        </w:trPr>
        <w:tc>
          <w:tcPr>
            <w:tcW w:w="2498" w:type="dxa"/>
          </w:tcPr>
          <w:p w14:paraId="6AE07CBB"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411E0446" w14:textId="77777777" w:rsidR="00BC5C58" w:rsidRPr="00694016" w:rsidRDefault="00BC5C58" w:rsidP="00BC5C58">
            <w:pPr>
              <w:pStyle w:val="TableParagraph"/>
              <w:tabs>
                <w:tab w:val="left" w:pos="709"/>
              </w:tabs>
              <w:rPr>
                <w:rFonts w:ascii="Times New Roman" w:hAnsi="Times New Roman" w:cs="Times New Roman"/>
              </w:rPr>
            </w:pPr>
          </w:p>
        </w:tc>
      </w:tr>
      <w:tr w:rsidR="00BC5C58" w:rsidRPr="00694016" w14:paraId="3D6A2F6A" w14:textId="77777777" w:rsidTr="00F44E13">
        <w:trPr>
          <w:trHeight w:val="321"/>
        </w:trPr>
        <w:tc>
          <w:tcPr>
            <w:tcW w:w="2498" w:type="dxa"/>
            <w:shd w:val="clear" w:color="auto" w:fill="E0E0E0"/>
          </w:tcPr>
          <w:p w14:paraId="3014DB53" w14:textId="77777777" w:rsidR="00BC5C58" w:rsidRPr="00694016" w:rsidRDefault="00BC5C58" w:rsidP="00BC5C58">
            <w:pPr>
              <w:pStyle w:val="TableParagraph"/>
              <w:tabs>
                <w:tab w:val="left" w:pos="709"/>
              </w:tabs>
              <w:spacing w:before="90" w:line="211" w:lineRule="exact"/>
              <w:ind w:right="513"/>
              <w:jc w:val="center"/>
              <w:rPr>
                <w:rFonts w:ascii="Times New Roman" w:hAnsi="Times New Roman" w:cs="Times New Roman"/>
                <w:b/>
              </w:rPr>
            </w:pPr>
            <w:r w:rsidRPr="00694016">
              <w:rPr>
                <w:rFonts w:ascii="Times New Roman" w:hAnsi="Times New Roman" w:cs="Times New Roman"/>
                <w:b/>
              </w:rPr>
              <w:t>C.F.</w:t>
            </w:r>
          </w:p>
        </w:tc>
        <w:tc>
          <w:tcPr>
            <w:tcW w:w="4732" w:type="dxa"/>
            <w:shd w:val="clear" w:color="auto" w:fill="E0E0E0"/>
          </w:tcPr>
          <w:p w14:paraId="2B2ECC8E" w14:textId="77777777" w:rsidR="00BC5C58" w:rsidRPr="00694016" w:rsidRDefault="00BC5C58" w:rsidP="00BC5C58">
            <w:pPr>
              <w:pStyle w:val="TableParagraph"/>
              <w:tabs>
                <w:tab w:val="left" w:pos="709"/>
              </w:tabs>
              <w:spacing w:before="90" w:line="211" w:lineRule="exact"/>
              <w:ind w:right="1686"/>
              <w:jc w:val="center"/>
              <w:rPr>
                <w:rFonts w:ascii="Times New Roman" w:hAnsi="Times New Roman" w:cs="Times New Roman"/>
                <w:b/>
              </w:rPr>
            </w:pPr>
            <w:r w:rsidRPr="00694016">
              <w:rPr>
                <w:rFonts w:ascii="Times New Roman" w:hAnsi="Times New Roman" w:cs="Times New Roman"/>
                <w:b/>
              </w:rPr>
              <w:t>Carica</w:t>
            </w:r>
            <w:r w:rsidRPr="00694016">
              <w:rPr>
                <w:rFonts w:ascii="Times New Roman" w:hAnsi="Times New Roman" w:cs="Times New Roman"/>
                <w:b/>
                <w:spacing w:val="-6"/>
              </w:rPr>
              <w:t xml:space="preserve"> </w:t>
            </w:r>
            <w:proofErr w:type="spellStart"/>
            <w:r w:rsidRPr="00694016">
              <w:rPr>
                <w:rFonts w:ascii="Times New Roman" w:hAnsi="Times New Roman" w:cs="Times New Roman"/>
                <w:b/>
              </w:rPr>
              <w:t>ricoperta</w:t>
            </w:r>
            <w:proofErr w:type="spellEnd"/>
          </w:p>
        </w:tc>
      </w:tr>
      <w:tr w:rsidR="00BC5C58" w:rsidRPr="00694016" w14:paraId="5D5600CF" w14:textId="77777777" w:rsidTr="00F44E13">
        <w:trPr>
          <w:trHeight w:val="321"/>
        </w:trPr>
        <w:tc>
          <w:tcPr>
            <w:tcW w:w="2498" w:type="dxa"/>
          </w:tcPr>
          <w:p w14:paraId="2DA9C874"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657BE6E6" w14:textId="77777777" w:rsidR="00BC5C58" w:rsidRPr="00694016" w:rsidRDefault="00BC5C58" w:rsidP="00BC5C58">
            <w:pPr>
              <w:pStyle w:val="TableParagraph"/>
              <w:tabs>
                <w:tab w:val="left" w:pos="709"/>
              </w:tabs>
              <w:rPr>
                <w:rFonts w:ascii="Times New Roman" w:hAnsi="Times New Roman" w:cs="Times New Roman"/>
              </w:rPr>
            </w:pPr>
          </w:p>
        </w:tc>
      </w:tr>
    </w:tbl>
    <w:p w14:paraId="4769FDAF" w14:textId="77777777" w:rsidR="00BC5C58" w:rsidRPr="00694016" w:rsidRDefault="00BC5C58" w:rsidP="00BC5C58">
      <w:pPr>
        <w:pStyle w:val="Corpotesto"/>
        <w:widowControl w:val="0"/>
        <w:tabs>
          <w:tab w:val="left" w:pos="709"/>
        </w:tabs>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BC5C58" w:rsidRPr="00694016" w14:paraId="03A889BB" w14:textId="77777777" w:rsidTr="00F44E13">
        <w:trPr>
          <w:trHeight w:val="318"/>
        </w:trPr>
        <w:tc>
          <w:tcPr>
            <w:tcW w:w="2498" w:type="dxa"/>
            <w:shd w:val="clear" w:color="auto" w:fill="E0E0E0"/>
          </w:tcPr>
          <w:p w14:paraId="4835FF69" w14:textId="77777777" w:rsidR="00BC5C58" w:rsidRPr="00694016" w:rsidRDefault="00BC5C58" w:rsidP="00BC5C58">
            <w:pPr>
              <w:pStyle w:val="TableParagraph"/>
              <w:tabs>
                <w:tab w:val="left" w:pos="709"/>
              </w:tabs>
              <w:spacing w:before="88" w:line="211" w:lineRule="exact"/>
              <w:ind w:right="515"/>
              <w:jc w:val="center"/>
              <w:rPr>
                <w:rFonts w:ascii="Times New Roman" w:hAnsi="Times New Roman" w:cs="Times New Roman"/>
                <w:b/>
              </w:rPr>
            </w:pPr>
            <w:r w:rsidRPr="00694016">
              <w:rPr>
                <w:rFonts w:ascii="Times New Roman" w:hAnsi="Times New Roman" w:cs="Times New Roman"/>
                <w:b/>
              </w:rPr>
              <w:t>Nome</w:t>
            </w:r>
            <w:r w:rsidRPr="00694016">
              <w:rPr>
                <w:rFonts w:ascii="Times New Roman" w:hAnsi="Times New Roman" w:cs="Times New Roman"/>
                <w:b/>
                <w:spacing w:val="-4"/>
              </w:rPr>
              <w:t xml:space="preserve"> </w:t>
            </w:r>
            <w:r w:rsidRPr="00694016">
              <w:rPr>
                <w:rFonts w:ascii="Times New Roman" w:hAnsi="Times New Roman" w:cs="Times New Roman"/>
                <w:b/>
              </w:rPr>
              <w:t>e</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Cognome</w:t>
            </w:r>
            <w:proofErr w:type="spellEnd"/>
          </w:p>
        </w:tc>
        <w:tc>
          <w:tcPr>
            <w:tcW w:w="4732" w:type="dxa"/>
            <w:shd w:val="clear" w:color="auto" w:fill="E0E0E0"/>
          </w:tcPr>
          <w:p w14:paraId="5A943B01" w14:textId="77777777" w:rsidR="00BC5C58" w:rsidRPr="00694016" w:rsidRDefault="00BC5C58" w:rsidP="00BC5C58">
            <w:pPr>
              <w:pStyle w:val="TableParagraph"/>
              <w:tabs>
                <w:tab w:val="left" w:pos="709"/>
              </w:tabs>
              <w:spacing w:before="88" w:line="211" w:lineRule="exact"/>
              <w:ind w:right="1686"/>
              <w:jc w:val="center"/>
              <w:rPr>
                <w:rFonts w:ascii="Times New Roman" w:hAnsi="Times New Roman" w:cs="Times New Roman"/>
                <w:b/>
              </w:rPr>
            </w:pPr>
            <w:proofErr w:type="spellStart"/>
            <w:r w:rsidRPr="00694016">
              <w:rPr>
                <w:rFonts w:ascii="Times New Roman" w:hAnsi="Times New Roman" w:cs="Times New Roman"/>
                <w:b/>
              </w:rPr>
              <w:t>Luogo</w:t>
            </w:r>
            <w:proofErr w:type="spellEnd"/>
            <w:r w:rsidRPr="00694016">
              <w:rPr>
                <w:rFonts w:ascii="Times New Roman" w:hAnsi="Times New Roman" w:cs="Times New Roman"/>
                <w:b/>
                <w:spacing w:val="-3"/>
              </w:rPr>
              <w:t xml:space="preserve"> </w:t>
            </w:r>
            <w:r w:rsidRPr="00694016">
              <w:rPr>
                <w:rFonts w:ascii="Times New Roman" w:hAnsi="Times New Roman" w:cs="Times New Roman"/>
                <w:b/>
              </w:rPr>
              <w:t>di</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nascita</w:t>
            </w:r>
            <w:proofErr w:type="spellEnd"/>
          </w:p>
        </w:tc>
      </w:tr>
      <w:tr w:rsidR="00BC5C58" w:rsidRPr="00694016" w14:paraId="26BAEF79" w14:textId="77777777" w:rsidTr="00F44E13">
        <w:trPr>
          <w:trHeight w:val="321"/>
        </w:trPr>
        <w:tc>
          <w:tcPr>
            <w:tcW w:w="2498" w:type="dxa"/>
          </w:tcPr>
          <w:p w14:paraId="73B881C7"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0857AE00" w14:textId="77777777" w:rsidR="00BC5C58" w:rsidRPr="00694016" w:rsidRDefault="00BC5C58" w:rsidP="00BC5C58">
            <w:pPr>
              <w:pStyle w:val="TableParagraph"/>
              <w:tabs>
                <w:tab w:val="left" w:pos="709"/>
              </w:tabs>
              <w:rPr>
                <w:rFonts w:ascii="Times New Roman" w:hAnsi="Times New Roman" w:cs="Times New Roman"/>
              </w:rPr>
            </w:pPr>
          </w:p>
        </w:tc>
      </w:tr>
      <w:tr w:rsidR="00BC5C58" w:rsidRPr="00694016" w14:paraId="4DA22B47" w14:textId="77777777" w:rsidTr="00F44E13">
        <w:trPr>
          <w:trHeight w:val="318"/>
        </w:trPr>
        <w:tc>
          <w:tcPr>
            <w:tcW w:w="2498" w:type="dxa"/>
            <w:shd w:val="clear" w:color="auto" w:fill="E0E0E0"/>
          </w:tcPr>
          <w:p w14:paraId="6C81B4A5" w14:textId="77777777" w:rsidR="00BC5C58" w:rsidRPr="00694016" w:rsidRDefault="00BC5C58" w:rsidP="00BC5C58">
            <w:pPr>
              <w:pStyle w:val="TableParagraph"/>
              <w:tabs>
                <w:tab w:val="left" w:pos="709"/>
              </w:tabs>
              <w:spacing w:before="88" w:line="211" w:lineRule="exact"/>
              <w:ind w:right="515"/>
              <w:jc w:val="center"/>
              <w:rPr>
                <w:rFonts w:ascii="Times New Roman" w:hAnsi="Times New Roman" w:cs="Times New Roman"/>
                <w:b/>
              </w:rPr>
            </w:pPr>
            <w:r w:rsidRPr="00694016">
              <w:rPr>
                <w:rFonts w:ascii="Times New Roman" w:hAnsi="Times New Roman" w:cs="Times New Roman"/>
                <w:b/>
              </w:rPr>
              <w:t>Data</w:t>
            </w:r>
            <w:r w:rsidRPr="00694016">
              <w:rPr>
                <w:rFonts w:ascii="Times New Roman" w:hAnsi="Times New Roman" w:cs="Times New Roman"/>
                <w:b/>
                <w:spacing w:val="-5"/>
              </w:rPr>
              <w:t xml:space="preserve"> </w:t>
            </w:r>
            <w:r w:rsidRPr="00694016">
              <w:rPr>
                <w:rFonts w:ascii="Times New Roman" w:hAnsi="Times New Roman" w:cs="Times New Roman"/>
                <w:b/>
              </w:rPr>
              <w:t>di</w:t>
            </w:r>
            <w:r w:rsidRPr="00694016">
              <w:rPr>
                <w:rFonts w:ascii="Times New Roman" w:hAnsi="Times New Roman" w:cs="Times New Roman"/>
                <w:b/>
                <w:spacing w:val="-3"/>
              </w:rPr>
              <w:t xml:space="preserve"> </w:t>
            </w:r>
            <w:proofErr w:type="spellStart"/>
            <w:r w:rsidRPr="00694016">
              <w:rPr>
                <w:rFonts w:ascii="Times New Roman" w:hAnsi="Times New Roman" w:cs="Times New Roman"/>
                <w:b/>
              </w:rPr>
              <w:t>nascita</w:t>
            </w:r>
            <w:proofErr w:type="spellEnd"/>
          </w:p>
        </w:tc>
        <w:tc>
          <w:tcPr>
            <w:tcW w:w="4732" w:type="dxa"/>
            <w:shd w:val="clear" w:color="auto" w:fill="E0E0E0"/>
          </w:tcPr>
          <w:p w14:paraId="46FC06EA" w14:textId="77777777" w:rsidR="00BC5C58" w:rsidRPr="00694016" w:rsidRDefault="00BC5C58" w:rsidP="00BC5C58">
            <w:pPr>
              <w:pStyle w:val="TableParagraph"/>
              <w:tabs>
                <w:tab w:val="left" w:pos="709"/>
              </w:tabs>
              <w:spacing w:before="88" w:line="211" w:lineRule="exact"/>
              <w:ind w:right="1686"/>
              <w:jc w:val="center"/>
              <w:rPr>
                <w:rFonts w:ascii="Times New Roman" w:hAnsi="Times New Roman" w:cs="Times New Roman"/>
                <w:b/>
              </w:rPr>
            </w:pPr>
            <w:proofErr w:type="spellStart"/>
            <w:r w:rsidRPr="00694016">
              <w:rPr>
                <w:rFonts w:ascii="Times New Roman" w:hAnsi="Times New Roman" w:cs="Times New Roman"/>
                <w:b/>
              </w:rPr>
              <w:t>Residenza</w:t>
            </w:r>
            <w:proofErr w:type="spellEnd"/>
          </w:p>
        </w:tc>
      </w:tr>
      <w:tr w:rsidR="00BC5C58" w:rsidRPr="00694016" w14:paraId="4FF151B8" w14:textId="77777777" w:rsidTr="00F44E13">
        <w:trPr>
          <w:trHeight w:val="321"/>
        </w:trPr>
        <w:tc>
          <w:tcPr>
            <w:tcW w:w="2498" w:type="dxa"/>
          </w:tcPr>
          <w:p w14:paraId="61632EB0"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3503055B" w14:textId="77777777" w:rsidR="00BC5C58" w:rsidRPr="00694016" w:rsidRDefault="00BC5C58" w:rsidP="00BC5C58">
            <w:pPr>
              <w:pStyle w:val="TableParagraph"/>
              <w:tabs>
                <w:tab w:val="left" w:pos="709"/>
              </w:tabs>
              <w:rPr>
                <w:rFonts w:ascii="Times New Roman" w:hAnsi="Times New Roman" w:cs="Times New Roman"/>
              </w:rPr>
            </w:pPr>
          </w:p>
        </w:tc>
      </w:tr>
      <w:tr w:rsidR="00BC5C58" w:rsidRPr="00694016" w14:paraId="0F856B70" w14:textId="77777777" w:rsidTr="00F44E13">
        <w:trPr>
          <w:trHeight w:val="318"/>
        </w:trPr>
        <w:tc>
          <w:tcPr>
            <w:tcW w:w="2498" w:type="dxa"/>
            <w:shd w:val="clear" w:color="auto" w:fill="E0E0E0"/>
          </w:tcPr>
          <w:p w14:paraId="77D8DBA1" w14:textId="77777777" w:rsidR="00BC5C58" w:rsidRPr="00694016" w:rsidRDefault="00BC5C58" w:rsidP="00BC5C58">
            <w:pPr>
              <w:pStyle w:val="TableParagraph"/>
              <w:tabs>
                <w:tab w:val="left" w:pos="709"/>
              </w:tabs>
              <w:spacing w:before="88" w:line="211" w:lineRule="exact"/>
              <w:ind w:right="513"/>
              <w:jc w:val="center"/>
              <w:rPr>
                <w:rFonts w:ascii="Times New Roman" w:hAnsi="Times New Roman" w:cs="Times New Roman"/>
                <w:b/>
              </w:rPr>
            </w:pPr>
            <w:r w:rsidRPr="00694016">
              <w:rPr>
                <w:rFonts w:ascii="Times New Roman" w:hAnsi="Times New Roman" w:cs="Times New Roman"/>
                <w:b/>
              </w:rPr>
              <w:t>C.F.</w:t>
            </w:r>
          </w:p>
        </w:tc>
        <w:tc>
          <w:tcPr>
            <w:tcW w:w="4732" w:type="dxa"/>
            <w:shd w:val="clear" w:color="auto" w:fill="E0E0E0"/>
          </w:tcPr>
          <w:p w14:paraId="556E9CE2" w14:textId="77777777" w:rsidR="00BC5C58" w:rsidRPr="00694016" w:rsidRDefault="00BC5C58" w:rsidP="00BC5C58">
            <w:pPr>
              <w:pStyle w:val="TableParagraph"/>
              <w:tabs>
                <w:tab w:val="left" w:pos="709"/>
              </w:tabs>
              <w:spacing w:before="88" w:line="211" w:lineRule="exact"/>
              <w:ind w:right="1686"/>
              <w:jc w:val="center"/>
              <w:rPr>
                <w:rFonts w:ascii="Times New Roman" w:hAnsi="Times New Roman" w:cs="Times New Roman"/>
                <w:b/>
              </w:rPr>
            </w:pPr>
            <w:r w:rsidRPr="00694016">
              <w:rPr>
                <w:rFonts w:ascii="Times New Roman" w:hAnsi="Times New Roman" w:cs="Times New Roman"/>
                <w:b/>
              </w:rPr>
              <w:t>Carica</w:t>
            </w:r>
            <w:r w:rsidRPr="00694016">
              <w:rPr>
                <w:rFonts w:ascii="Times New Roman" w:hAnsi="Times New Roman" w:cs="Times New Roman"/>
                <w:b/>
                <w:spacing w:val="-6"/>
              </w:rPr>
              <w:t xml:space="preserve"> </w:t>
            </w:r>
            <w:proofErr w:type="spellStart"/>
            <w:r w:rsidRPr="00694016">
              <w:rPr>
                <w:rFonts w:ascii="Times New Roman" w:hAnsi="Times New Roman" w:cs="Times New Roman"/>
                <w:b/>
              </w:rPr>
              <w:t>ricoperta</w:t>
            </w:r>
            <w:proofErr w:type="spellEnd"/>
          </w:p>
        </w:tc>
      </w:tr>
      <w:tr w:rsidR="00BC5C58" w:rsidRPr="00694016" w14:paraId="4F4ECB95" w14:textId="77777777" w:rsidTr="00F44E13">
        <w:trPr>
          <w:trHeight w:val="321"/>
        </w:trPr>
        <w:tc>
          <w:tcPr>
            <w:tcW w:w="2498" w:type="dxa"/>
          </w:tcPr>
          <w:p w14:paraId="0C77594B"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59A94F29" w14:textId="77777777" w:rsidR="00BC5C58" w:rsidRPr="00694016" w:rsidRDefault="00BC5C58" w:rsidP="00BC5C58">
            <w:pPr>
              <w:pStyle w:val="TableParagraph"/>
              <w:tabs>
                <w:tab w:val="left" w:pos="709"/>
              </w:tabs>
              <w:rPr>
                <w:rFonts w:ascii="Times New Roman" w:hAnsi="Times New Roman" w:cs="Times New Roman"/>
              </w:rPr>
            </w:pPr>
          </w:p>
        </w:tc>
      </w:tr>
    </w:tbl>
    <w:p w14:paraId="1CE4FE5B" w14:textId="77777777" w:rsidR="00BC5C58" w:rsidRPr="00694016" w:rsidRDefault="00BC5C58" w:rsidP="00BC5C58">
      <w:pPr>
        <w:pStyle w:val="Corpotesto"/>
        <w:widowControl w:val="0"/>
        <w:tabs>
          <w:tab w:val="left" w:pos="709"/>
        </w:tabs>
        <w:spacing w:before="6"/>
        <w:rPr>
          <w:sz w:val="22"/>
          <w:szCs w:val="22"/>
        </w:rPr>
      </w:pPr>
    </w:p>
    <w:p w14:paraId="17FE99C4" w14:textId="77777777" w:rsidR="00BC5C58" w:rsidRPr="00694016" w:rsidRDefault="00BC5C58" w:rsidP="00BC5C58">
      <w:pPr>
        <w:widowControl w:val="0"/>
        <w:tabs>
          <w:tab w:val="left" w:pos="709"/>
        </w:tabs>
        <w:rPr>
          <w:rFonts w:ascii="Times New Roman" w:hAnsi="Times New Roman" w:cs="Times New Roman"/>
          <w:i/>
          <w:sz w:val="22"/>
          <w:szCs w:val="22"/>
        </w:rPr>
      </w:pPr>
      <w:r w:rsidRPr="00694016">
        <w:rPr>
          <w:rFonts w:ascii="Times New Roman" w:hAnsi="Times New Roman" w:cs="Times New Roman"/>
          <w:i/>
          <w:sz w:val="22"/>
          <w:szCs w:val="22"/>
        </w:rPr>
        <w:t>ovvero</w:t>
      </w:r>
    </w:p>
    <w:p w14:paraId="1D5DAA3B" w14:textId="77777777" w:rsidR="00BC5C58" w:rsidRPr="00694016" w:rsidRDefault="00BC5C58" w:rsidP="00BC5C58">
      <w:pPr>
        <w:pStyle w:val="Corpotesto"/>
        <w:widowControl w:val="0"/>
        <w:tabs>
          <w:tab w:val="left" w:pos="709"/>
        </w:tabs>
        <w:spacing w:before="190" w:line="312" w:lineRule="auto"/>
        <w:ind w:right="536"/>
        <w:rPr>
          <w:sz w:val="22"/>
          <w:szCs w:val="22"/>
        </w:rPr>
      </w:pPr>
      <w:r w:rsidRPr="00694016">
        <w:rPr>
          <w:sz w:val="22"/>
          <w:szCs w:val="22"/>
        </w:rPr>
        <w:t>indica</w:t>
      </w:r>
      <w:r w:rsidRPr="00694016">
        <w:rPr>
          <w:spacing w:val="39"/>
          <w:sz w:val="22"/>
          <w:szCs w:val="22"/>
        </w:rPr>
        <w:t xml:space="preserve"> </w:t>
      </w:r>
      <w:r w:rsidRPr="00694016">
        <w:rPr>
          <w:sz w:val="22"/>
          <w:szCs w:val="22"/>
        </w:rPr>
        <w:t>la</w:t>
      </w:r>
      <w:r w:rsidRPr="00694016">
        <w:rPr>
          <w:spacing w:val="40"/>
          <w:sz w:val="22"/>
          <w:szCs w:val="22"/>
        </w:rPr>
        <w:t xml:space="preserve"> </w:t>
      </w:r>
      <w:r w:rsidRPr="00694016">
        <w:rPr>
          <w:sz w:val="22"/>
          <w:szCs w:val="22"/>
        </w:rPr>
        <w:t>banca</w:t>
      </w:r>
      <w:r w:rsidRPr="00694016">
        <w:rPr>
          <w:spacing w:val="39"/>
          <w:sz w:val="22"/>
          <w:szCs w:val="22"/>
        </w:rPr>
        <w:t xml:space="preserve"> </w:t>
      </w:r>
      <w:r w:rsidRPr="00694016">
        <w:rPr>
          <w:sz w:val="22"/>
          <w:szCs w:val="22"/>
        </w:rPr>
        <w:t>dati</w:t>
      </w:r>
      <w:r w:rsidRPr="00694016">
        <w:rPr>
          <w:spacing w:val="39"/>
          <w:sz w:val="22"/>
          <w:szCs w:val="22"/>
        </w:rPr>
        <w:t xml:space="preserve"> </w:t>
      </w:r>
      <w:r w:rsidRPr="00694016">
        <w:rPr>
          <w:sz w:val="22"/>
          <w:szCs w:val="22"/>
        </w:rPr>
        <w:t>ufficiale</w:t>
      </w:r>
      <w:r w:rsidRPr="00694016">
        <w:rPr>
          <w:spacing w:val="40"/>
          <w:sz w:val="22"/>
          <w:szCs w:val="22"/>
        </w:rPr>
        <w:t xml:space="preserve"> </w:t>
      </w:r>
      <w:r w:rsidRPr="00694016">
        <w:rPr>
          <w:sz w:val="22"/>
          <w:szCs w:val="22"/>
        </w:rPr>
        <w:t>o</w:t>
      </w:r>
      <w:r w:rsidRPr="00694016">
        <w:rPr>
          <w:spacing w:val="39"/>
          <w:sz w:val="22"/>
          <w:szCs w:val="22"/>
        </w:rPr>
        <w:t xml:space="preserve"> </w:t>
      </w:r>
      <w:r w:rsidRPr="00694016">
        <w:rPr>
          <w:sz w:val="22"/>
          <w:szCs w:val="22"/>
        </w:rPr>
        <w:t>il</w:t>
      </w:r>
      <w:r w:rsidRPr="00694016">
        <w:rPr>
          <w:spacing w:val="39"/>
          <w:sz w:val="22"/>
          <w:szCs w:val="22"/>
        </w:rPr>
        <w:t xml:space="preserve"> </w:t>
      </w:r>
      <w:r w:rsidRPr="00694016">
        <w:rPr>
          <w:sz w:val="22"/>
          <w:szCs w:val="22"/>
        </w:rPr>
        <w:t>pubblico</w:t>
      </w:r>
      <w:r w:rsidRPr="00694016">
        <w:rPr>
          <w:spacing w:val="39"/>
          <w:sz w:val="22"/>
          <w:szCs w:val="22"/>
        </w:rPr>
        <w:t xml:space="preserve"> </w:t>
      </w:r>
      <w:r w:rsidRPr="00694016">
        <w:rPr>
          <w:sz w:val="22"/>
          <w:szCs w:val="22"/>
        </w:rPr>
        <w:t>registro</w:t>
      </w:r>
      <w:r w:rsidRPr="00694016">
        <w:rPr>
          <w:spacing w:val="40"/>
          <w:sz w:val="22"/>
          <w:szCs w:val="22"/>
        </w:rPr>
        <w:t xml:space="preserve"> </w:t>
      </w:r>
      <w:r w:rsidRPr="00694016">
        <w:rPr>
          <w:sz w:val="22"/>
          <w:szCs w:val="22"/>
        </w:rPr>
        <w:t>da</w:t>
      </w:r>
      <w:r w:rsidRPr="00694016">
        <w:rPr>
          <w:spacing w:val="40"/>
          <w:sz w:val="22"/>
          <w:szCs w:val="22"/>
        </w:rPr>
        <w:t xml:space="preserve"> </w:t>
      </w:r>
      <w:r w:rsidRPr="00694016">
        <w:rPr>
          <w:sz w:val="22"/>
          <w:szCs w:val="22"/>
        </w:rPr>
        <w:t>cui</w:t>
      </w:r>
      <w:r w:rsidRPr="00694016">
        <w:rPr>
          <w:spacing w:val="38"/>
          <w:sz w:val="22"/>
          <w:szCs w:val="22"/>
        </w:rPr>
        <w:t xml:space="preserve"> </w:t>
      </w:r>
      <w:r w:rsidRPr="00694016">
        <w:rPr>
          <w:sz w:val="22"/>
          <w:szCs w:val="22"/>
        </w:rPr>
        <w:t>i</w:t>
      </w:r>
      <w:r w:rsidRPr="00694016">
        <w:rPr>
          <w:spacing w:val="39"/>
          <w:sz w:val="22"/>
          <w:szCs w:val="22"/>
        </w:rPr>
        <w:t xml:space="preserve"> </w:t>
      </w:r>
      <w:r w:rsidRPr="00694016">
        <w:rPr>
          <w:sz w:val="22"/>
          <w:szCs w:val="22"/>
        </w:rPr>
        <w:t>medesimi</w:t>
      </w:r>
      <w:r w:rsidRPr="00694016">
        <w:rPr>
          <w:spacing w:val="39"/>
          <w:sz w:val="22"/>
          <w:szCs w:val="22"/>
        </w:rPr>
        <w:t xml:space="preserve"> </w:t>
      </w:r>
      <w:r w:rsidRPr="00694016">
        <w:rPr>
          <w:sz w:val="22"/>
          <w:szCs w:val="22"/>
        </w:rPr>
        <w:t>possono</w:t>
      </w:r>
      <w:r w:rsidRPr="00694016">
        <w:rPr>
          <w:spacing w:val="-53"/>
          <w:sz w:val="22"/>
          <w:szCs w:val="22"/>
        </w:rPr>
        <w:t xml:space="preserve"> </w:t>
      </w:r>
      <w:r w:rsidRPr="00694016">
        <w:rPr>
          <w:sz w:val="22"/>
          <w:szCs w:val="22"/>
        </w:rPr>
        <w:t>essere</w:t>
      </w:r>
      <w:r w:rsidRPr="00694016">
        <w:rPr>
          <w:spacing w:val="-4"/>
          <w:sz w:val="22"/>
          <w:szCs w:val="22"/>
        </w:rPr>
        <w:t xml:space="preserve"> </w:t>
      </w:r>
      <w:r w:rsidRPr="00694016">
        <w:rPr>
          <w:sz w:val="22"/>
          <w:szCs w:val="22"/>
        </w:rPr>
        <w:t>ricavati</w:t>
      </w:r>
      <w:r w:rsidRPr="00694016">
        <w:rPr>
          <w:spacing w:val="-1"/>
          <w:sz w:val="22"/>
          <w:szCs w:val="22"/>
        </w:rPr>
        <w:t xml:space="preserve"> </w:t>
      </w:r>
      <w:r w:rsidRPr="00694016">
        <w:rPr>
          <w:sz w:val="22"/>
          <w:szCs w:val="22"/>
        </w:rPr>
        <w:t>in modo</w:t>
      </w:r>
      <w:r w:rsidRPr="00694016">
        <w:rPr>
          <w:spacing w:val="-4"/>
          <w:sz w:val="22"/>
          <w:szCs w:val="22"/>
        </w:rPr>
        <w:t xml:space="preserve"> </w:t>
      </w:r>
      <w:r w:rsidRPr="00694016">
        <w:rPr>
          <w:sz w:val="22"/>
          <w:szCs w:val="22"/>
        </w:rPr>
        <w:t>aggiornato</w:t>
      </w:r>
      <w:r w:rsidRPr="00694016">
        <w:rPr>
          <w:spacing w:val="-3"/>
          <w:sz w:val="22"/>
          <w:szCs w:val="22"/>
        </w:rPr>
        <w:t xml:space="preserve"> </w:t>
      </w:r>
      <w:r w:rsidRPr="00694016">
        <w:rPr>
          <w:sz w:val="22"/>
          <w:szCs w:val="22"/>
        </w:rPr>
        <w:t>alla</w:t>
      </w:r>
      <w:r w:rsidRPr="00694016">
        <w:rPr>
          <w:spacing w:val="-3"/>
          <w:sz w:val="22"/>
          <w:szCs w:val="22"/>
        </w:rPr>
        <w:t xml:space="preserve"> </w:t>
      </w:r>
      <w:r w:rsidRPr="00694016">
        <w:rPr>
          <w:sz w:val="22"/>
          <w:szCs w:val="22"/>
        </w:rPr>
        <w:t>data di</w:t>
      </w:r>
      <w:r w:rsidRPr="00694016">
        <w:rPr>
          <w:spacing w:val="-2"/>
          <w:sz w:val="22"/>
          <w:szCs w:val="22"/>
        </w:rPr>
        <w:t xml:space="preserve"> </w:t>
      </w:r>
      <w:r w:rsidRPr="00694016">
        <w:rPr>
          <w:sz w:val="22"/>
          <w:szCs w:val="22"/>
        </w:rPr>
        <w:t>presentazione</w:t>
      </w:r>
      <w:r w:rsidRPr="00694016">
        <w:rPr>
          <w:spacing w:val="-3"/>
          <w:sz w:val="22"/>
          <w:szCs w:val="22"/>
        </w:rPr>
        <w:t xml:space="preserve"> </w:t>
      </w:r>
      <w:r w:rsidRPr="00694016">
        <w:rPr>
          <w:sz w:val="22"/>
          <w:szCs w:val="22"/>
        </w:rPr>
        <w:t>dell’offerta:</w:t>
      </w:r>
    </w:p>
    <w:p w14:paraId="2D584B7D" w14:textId="77777777" w:rsidR="00BC5C58" w:rsidRPr="00694016" w:rsidRDefault="00BC5C58" w:rsidP="00BC5C58">
      <w:pPr>
        <w:pStyle w:val="Corpotesto"/>
        <w:widowControl w:val="0"/>
        <w:tabs>
          <w:tab w:val="left" w:pos="709"/>
          <w:tab w:val="left" w:pos="3124"/>
          <w:tab w:val="left" w:pos="5572"/>
          <w:tab w:val="left" w:pos="8063"/>
        </w:tabs>
        <w:spacing w:before="122"/>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F54BAC6" w14:textId="77777777" w:rsidR="00BC5C58" w:rsidRPr="00694016" w:rsidRDefault="00BC5C58" w:rsidP="00BC5C58">
      <w:pPr>
        <w:pStyle w:val="Corpotesto"/>
        <w:widowControl w:val="0"/>
        <w:tabs>
          <w:tab w:val="left" w:pos="709"/>
          <w:tab w:val="left" w:pos="3124"/>
          <w:tab w:val="left" w:pos="5572"/>
          <w:tab w:val="left" w:pos="8063"/>
        </w:tabs>
        <w:spacing w:before="70"/>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608E18E4" w14:textId="77777777" w:rsidR="00BC5C58" w:rsidRPr="00694016" w:rsidRDefault="00BC5C58" w:rsidP="00BC5C58">
      <w:pPr>
        <w:pStyle w:val="Corpotesto"/>
        <w:widowControl w:val="0"/>
        <w:tabs>
          <w:tab w:val="left" w:pos="709"/>
          <w:tab w:val="left" w:pos="3124"/>
          <w:tab w:val="left" w:pos="5572"/>
          <w:tab w:val="left" w:pos="8063"/>
        </w:tabs>
        <w:spacing w:before="70"/>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465DD04C" w14:textId="77777777" w:rsidR="00BC5C58" w:rsidRPr="00694016" w:rsidRDefault="00BC5C58" w:rsidP="00BC5C58">
      <w:pPr>
        <w:pStyle w:val="Corpotesto"/>
        <w:widowControl w:val="0"/>
        <w:tabs>
          <w:tab w:val="left" w:pos="709"/>
        </w:tabs>
        <w:spacing w:before="5"/>
        <w:rPr>
          <w:sz w:val="22"/>
          <w:szCs w:val="22"/>
        </w:rPr>
      </w:pPr>
    </w:p>
    <w:p w14:paraId="180CDBEA" w14:textId="77777777" w:rsidR="00BC5C58" w:rsidRPr="007277CA" w:rsidRDefault="00BC5C58" w:rsidP="00BC5C58">
      <w:pPr>
        <w:pStyle w:val="Paragrafoelenco"/>
        <w:widowControl w:val="0"/>
        <w:numPr>
          <w:ilvl w:val="0"/>
          <w:numId w:val="46"/>
        </w:numPr>
        <w:tabs>
          <w:tab w:val="left" w:pos="709"/>
        </w:tabs>
        <w:spacing w:after="200" w:line="276" w:lineRule="auto"/>
        <w:ind w:left="0" w:firstLine="0"/>
        <w:rPr>
          <w:rFonts w:ascii="Times New Roman" w:eastAsia="Times New Roman" w:hAnsi="Times New Roman" w:cs="Times New Roman"/>
          <w:sz w:val="22"/>
          <w:szCs w:val="22"/>
          <w:lang w:eastAsia="ar-SA"/>
        </w:rPr>
      </w:pPr>
      <w:r w:rsidRPr="007277CA">
        <w:rPr>
          <w:rFonts w:ascii="Times New Roman" w:eastAsia="Times New Roman" w:hAnsi="Times New Roman" w:cs="Times New Roman"/>
          <w:sz w:val="22"/>
          <w:szCs w:val="22"/>
          <w:lang w:eastAsia="ar-SA"/>
        </w:rPr>
        <w:t xml:space="preserve">Che sia nei confronti del sottoscritto e sia nei confronti dei soggetti di cui all’art. 94 comma 3, del D. Lgs. n. 36/2023 </w:t>
      </w:r>
      <w:r w:rsidRPr="007277CA">
        <w:rPr>
          <w:rFonts w:ascii="Times New Roman" w:eastAsia="Times New Roman" w:hAnsi="Times New Roman" w:cs="Times New Roman"/>
          <w:b/>
          <w:sz w:val="22"/>
          <w:szCs w:val="22"/>
          <w:u w:val="single"/>
          <w:lang w:eastAsia="ar-SA"/>
        </w:rPr>
        <w:t>non</w:t>
      </w:r>
      <w:r w:rsidRPr="007277CA">
        <w:rPr>
          <w:rFonts w:ascii="Times New Roman" w:eastAsia="Times New Roman" w:hAnsi="Times New Roman" w:cs="Times New Roman"/>
          <w:sz w:val="22"/>
          <w:szCs w:val="22"/>
          <w:lang w:eastAsia="ar-SA"/>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405D4D7D" w14:textId="77777777" w:rsidR="00BC5C58" w:rsidRDefault="00BC5C58" w:rsidP="00BC5C58">
      <w:pPr>
        <w:pStyle w:val="Paragrafoelenco"/>
        <w:widowControl w:val="0"/>
        <w:tabs>
          <w:tab w:val="left" w:pos="709"/>
        </w:tabs>
        <w:spacing w:after="200" w:line="276" w:lineRule="auto"/>
        <w:ind w:left="0"/>
        <w:rPr>
          <w:rFonts w:ascii="Times New Roman" w:eastAsia="Times New Roman" w:hAnsi="Times New Roman" w:cs="Times New Roman"/>
          <w:i/>
          <w:sz w:val="22"/>
          <w:szCs w:val="22"/>
          <w:lang w:eastAsia="ar-SA"/>
        </w:rPr>
      </w:pPr>
    </w:p>
    <w:p w14:paraId="56729810" w14:textId="77777777" w:rsidR="00BC5C58" w:rsidRDefault="00BC5C58" w:rsidP="00BC5C58">
      <w:pPr>
        <w:pStyle w:val="Paragrafoelenco"/>
        <w:widowControl w:val="0"/>
        <w:tabs>
          <w:tab w:val="left" w:pos="709"/>
        </w:tabs>
        <w:spacing w:after="200" w:line="276" w:lineRule="auto"/>
        <w:ind w:left="0"/>
        <w:rPr>
          <w:rFonts w:ascii="Times New Roman" w:eastAsia="Times New Roman" w:hAnsi="Times New Roman" w:cs="Times New Roman"/>
          <w:i/>
          <w:sz w:val="22"/>
          <w:szCs w:val="22"/>
          <w:lang w:eastAsia="ar-SA"/>
        </w:rPr>
      </w:pPr>
      <w:r w:rsidRPr="007277CA">
        <w:rPr>
          <w:rFonts w:ascii="Times New Roman" w:eastAsia="Times New Roman" w:hAnsi="Times New Roman" w:cs="Times New Roman"/>
          <w:i/>
          <w:sz w:val="22"/>
          <w:szCs w:val="22"/>
          <w:lang w:eastAsia="ar-SA"/>
        </w:rPr>
        <w:t xml:space="preserve">oppure: </w:t>
      </w:r>
    </w:p>
    <w:p w14:paraId="05408DFC" w14:textId="77777777" w:rsidR="00BC5C58" w:rsidRPr="007277CA" w:rsidRDefault="00BC5C58" w:rsidP="00BC5C58">
      <w:pPr>
        <w:pStyle w:val="Paragrafoelenco"/>
        <w:widowControl w:val="0"/>
        <w:tabs>
          <w:tab w:val="left" w:pos="709"/>
        </w:tabs>
        <w:spacing w:after="200" w:line="276" w:lineRule="auto"/>
        <w:ind w:left="0"/>
        <w:rPr>
          <w:rFonts w:ascii="Times New Roman" w:eastAsia="Times New Roman" w:hAnsi="Times New Roman" w:cs="Times New Roman"/>
          <w:i/>
          <w:sz w:val="22"/>
          <w:szCs w:val="22"/>
          <w:lang w:eastAsia="ar-SA"/>
        </w:rPr>
      </w:pPr>
    </w:p>
    <w:p w14:paraId="1893ACCE" w14:textId="77777777" w:rsidR="00BC5C58" w:rsidRPr="007277CA" w:rsidRDefault="00BC5C58" w:rsidP="00BC5C58">
      <w:pPr>
        <w:pStyle w:val="Paragrafoelenco"/>
        <w:widowControl w:val="0"/>
        <w:numPr>
          <w:ilvl w:val="0"/>
          <w:numId w:val="46"/>
        </w:numPr>
        <w:tabs>
          <w:tab w:val="left" w:pos="709"/>
        </w:tabs>
        <w:spacing w:after="200" w:line="276" w:lineRule="auto"/>
        <w:ind w:left="0" w:firstLine="0"/>
        <w:rPr>
          <w:rFonts w:ascii="Times New Roman" w:eastAsia="Times New Roman" w:hAnsi="Times New Roman" w:cs="Times New Roman"/>
          <w:sz w:val="22"/>
          <w:szCs w:val="22"/>
          <w:lang w:eastAsia="ar-SA"/>
        </w:rPr>
      </w:pPr>
      <w:r w:rsidRPr="007277CA">
        <w:rPr>
          <w:rFonts w:ascii="Times New Roman" w:eastAsia="Times New Roman" w:hAnsi="Times New Roman" w:cs="Times New Roman"/>
          <w:sz w:val="22"/>
          <w:szCs w:val="22"/>
          <w:lang w:eastAsia="ar-SA"/>
        </w:rPr>
        <w:t xml:space="preserve">Nei Confronti del sottoscritto e nei confronti dei soggetti di cui all’art. 94, comma 3 del D. Lgs. n. 36/2023, </w:t>
      </w:r>
      <w:r w:rsidRPr="007277CA">
        <w:rPr>
          <w:rFonts w:ascii="Times New Roman" w:eastAsia="Times New Roman" w:hAnsi="Times New Roman" w:cs="Times New Roman"/>
          <w:b/>
          <w:sz w:val="22"/>
          <w:szCs w:val="22"/>
          <w:u w:val="single"/>
          <w:lang w:eastAsia="ar-SA"/>
        </w:rPr>
        <w:t>sono state pronunciate</w:t>
      </w:r>
      <w:r w:rsidRPr="007277CA">
        <w:rPr>
          <w:rFonts w:ascii="Times New Roman" w:eastAsia="Times New Roman" w:hAnsi="Times New Roman" w:cs="Times New Roman"/>
          <w:sz w:val="22"/>
          <w:szCs w:val="22"/>
          <w:lang w:eastAsia="ar-SA"/>
        </w:rPr>
        <w:t xml:space="preserv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590D69" w14:textId="5479A5AA" w:rsidR="00BC5C58" w:rsidRPr="007277CA" w:rsidRDefault="00BC5C58" w:rsidP="00BC5C58">
      <w:pPr>
        <w:pStyle w:val="Paragrafoelenco"/>
        <w:widowControl w:val="0"/>
        <w:tabs>
          <w:tab w:val="left" w:pos="709"/>
        </w:tabs>
        <w:spacing w:after="200" w:line="276" w:lineRule="auto"/>
        <w:ind w:left="0"/>
        <w:rPr>
          <w:rFonts w:ascii="Times New Roman" w:eastAsia="Times New Roman" w:hAnsi="Times New Roman" w:cs="Times New Roman"/>
          <w:i/>
          <w:sz w:val="22"/>
          <w:szCs w:val="22"/>
          <w:lang w:eastAsia="ar-SA"/>
        </w:rPr>
      </w:pPr>
      <w:r w:rsidRPr="007277CA">
        <w:rPr>
          <w:rFonts w:ascii="Times New Roman" w:eastAsia="Times New Roman" w:hAnsi="Times New Roman" w:cs="Times New Roman"/>
          <w:i/>
          <w:sz w:val="22"/>
          <w:szCs w:val="22"/>
          <w:lang w:eastAsia="ar-SA"/>
        </w:rPr>
        <w:t xml:space="preserve">NB: inserire </w:t>
      </w:r>
      <w:r w:rsidRPr="007277CA">
        <w:rPr>
          <w:rFonts w:ascii="Times New Roman" w:eastAsia="Times New Roman" w:hAnsi="Times New Roman" w:cs="Times New Roman"/>
          <w:b/>
          <w:i/>
          <w:sz w:val="22"/>
          <w:szCs w:val="22"/>
          <w:u w:val="single"/>
          <w:lang w:eastAsia="ar-SA"/>
        </w:rPr>
        <w:t>tutti</w:t>
      </w:r>
      <w:r w:rsidRPr="007277CA">
        <w:rPr>
          <w:rFonts w:ascii="Times New Roman" w:eastAsia="Times New Roman" w:hAnsi="Times New Roman" w:cs="Times New Roman"/>
          <w:i/>
          <w:sz w:val="22"/>
          <w:szCs w:val="22"/>
          <w:lang w:eastAsia="ar-SA"/>
        </w:rPr>
        <w:t xml:space="preserve"> i provvedimenti di condanna emessi a carico sia del soggetto sottoscrittore, che dei soggetti di cui all’art. 94, comma 3, del D. Lgs. n. 23/2023, avendo cura di riportare esattamente i provvedimenti compreso l’indicazione del/dei reato/i, della/e circostanza/e, del/dei dispositivo/i e dei benefici eventuali. </w:t>
      </w:r>
      <w:r w:rsidRPr="007277CA">
        <w:rPr>
          <w:rFonts w:ascii="Times New Roman" w:eastAsia="Times New Roman" w:hAnsi="Times New Roman" w:cs="Times New Roman"/>
          <w:i/>
          <w:sz w:val="22"/>
          <w:szCs w:val="22"/>
          <w:u w:val="single"/>
          <w:lang w:eastAsia="ar-SA"/>
        </w:rPr>
        <w:t>Vanno altresì inseriti quei provvedimenti di condanna per i quali sia stato previsto il beneficio della non menzione</w:t>
      </w:r>
      <w:r w:rsidRPr="007277CA">
        <w:rPr>
          <w:rFonts w:ascii="Times New Roman" w:eastAsia="Times New Roman" w:hAnsi="Times New Roman" w:cs="Times New Roman"/>
          <w:i/>
          <w:sz w:val="22"/>
          <w:szCs w:val="22"/>
          <w:lang w:eastAsia="ar-SA"/>
        </w:rPr>
        <w:t>. Il dichiarante non è tenuto ad indicare le condanne quando il reato è stato depenalizzato ovvero per le quali è intervenuta la riabilitazione ovvero, nei casi di condanna ad una pena accessoria perpetua, quando questa è stata dichiarata estinta ai sensi dell’</w:t>
      </w:r>
      <w:hyperlink r:id="rId8" w:anchor="179" w:history="1">
        <w:r w:rsidRPr="007277CA">
          <w:rPr>
            <w:rFonts w:ascii="Times New Roman" w:eastAsia="Times New Roman" w:hAnsi="Times New Roman" w:cs="Times New Roman"/>
            <w:i/>
            <w:sz w:val="22"/>
            <w:szCs w:val="22"/>
            <w:lang w:eastAsia="ar-SA"/>
          </w:rPr>
          <w:t>articolo 179, settimo comma, del codice penale</w:t>
        </w:r>
      </w:hyperlink>
      <w:r w:rsidRPr="007277CA">
        <w:rPr>
          <w:rFonts w:ascii="Times New Roman" w:eastAsia="Times New Roman" w:hAnsi="Times New Roman" w:cs="Times New Roman"/>
          <w:i/>
          <w:sz w:val="22"/>
          <w:szCs w:val="22"/>
          <w:lang w:eastAsia="ar-SA"/>
        </w:rPr>
        <w:t> ovvero quando il reato è stato dichiarato estinto dopo la condanna ovvero in caso di revoca della condanna medesima).</w:t>
      </w:r>
    </w:p>
    <w:p w14:paraId="1764664A" w14:textId="77777777" w:rsidR="00BC5C58" w:rsidRDefault="00BC5C58" w:rsidP="00BC5C58">
      <w:pPr>
        <w:pStyle w:val="Paragrafoelenco"/>
        <w:widowControl w:val="0"/>
        <w:tabs>
          <w:tab w:val="left" w:pos="709"/>
        </w:tabs>
        <w:autoSpaceDE w:val="0"/>
        <w:autoSpaceDN w:val="0"/>
        <w:spacing w:before="93"/>
        <w:ind w:left="0" w:right="571"/>
        <w:contextualSpacing w:val="0"/>
        <w:rPr>
          <w:rFonts w:ascii="Times New Roman" w:hAnsi="Times New Roman" w:cs="Times New Roman"/>
          <w:sz w:val="22"/>
          <w:szCs w:val="22"/>
        </w:rPr>
      </w:pPr>
    </w:p>
    <w:p w14:paraId="01B4E327" w14:textId="002FC9B4" w:rsidR="00BC5C58" w:rsidRPr="007277CA" w:rsidRDefault="00BC5C58" w:rsidP="00BC5C58">
      <w:pPr>
        <w:pStyle w:val="Paragrafoelenco"/>
        <w:widowControl w:val="0"/>
        <w:numPr>
          <w:ilvl w:val="0"/>
          <w:numId w:val="47"/>
        </w:numPr>
        <w:tabs>
          <w:tab w:val="left" w:pos="709"/>
        </w:tabs>
        <w:autoSpaceDE w:val="0"/>
        <w:autoSpaceDN w:val="0"/>
        <w:spacing w:before="93"/>
        <w:ind w:left="0" w:right="571" w:firstLine="0"/>
        <w:rPr>
          <w:rFonts w:ascii="Times New Roman" w:hAnsi="Times New Roman" w:cs="Times New Roman"/>
          <w:sz w:val="22"/>
          <w:szCs w:val="22"/>
        </w:rPr>
      </w:pPr>
      <w:r w:rsidRPr="007277CA">
        <w:rPr>
          <w:rFonts w:ascii="Times New Roman" w:hAnsi="Times New Roman" w:cs="Times New Roman"/>
          <w:sz w:val="22"/>
          <w:szCs w:val="22"/>
        </w:rPr>
        <w:t>se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ricorre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caso)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ad</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integrazione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quanto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già</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dichiarato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DGUE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presentato in relazione alla presente procedura, ai sensi dell’art. 95, comma 2,</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 xml:space="preserve">ha commesso le seguenti violazioni </w:t>
      </w:r>
      <w:r w:rsidRPr="00BD2E2B">
        <w:rPr>
          <w:rFonts w:ascii="Times New Roman" w:hAnsi="Times New Roman" w:cs="Times New Roman"/>
          <w:i/>
          <w:iCs/>
          <w:sz w:val="22"/>
          <w:szCs w:val="22"/>
        </w:rPr>
        <w:t>non definitivamente</w:t>
      </w:r>
      <w:r w:rsidRPr="007277CA">
        <w:rPr>
          <w:rFonts w:ascii="Times New Roman" w:hAnsi="Times New Roman" w:cs="Times New Roman"/>
          <w:sz w:val="22"/>
          <w:szCs w:val="22"/>
        </w:rPr>
        <w:t xml:space="preserve"> accertate agli obblighi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relativi</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al</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pagamento di imposte</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tasse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o contributi</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previdenziali:</w:t>
      </w:r>
    </w:p>
    <w:p w14:paraId="137B0079" w14:textId="77777777" w:rsidR="00BC5C58" w:rsidRPr="00694016" w:rsidRDefault="00BC5C58" w:rsidP="00BC5C58">
      <w:pPr>
        <w:pStyle w:val="Corpotesto"/>
        <w:widowControl w:val="0"/>
        <w:tabs>
          <w:tab w:val="left" w:pos="709"/>
          <w:tab w:val="left" w:pos="3345"/>
          <w:tab w:val="left" w:pos="5793"/>
          <w:tab w:val="left" w:pos="7950"/>
        </w:tabs>
        <w:spacing w:line="229" w:lineRule="exact"/>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70CDE95D" w14:textId="77777777" w:rsidR="00BC5C58" w:rsidRPr="00694016" w:rsidRDefault="00BC5C58" w:rsidP="00BC5C58">
      <w:pPr>
        <w:pStyle w:val="Corpotesto"/>
        <w:widowControl w:val="0"/>
        <w:tabs>
          <w:tab w:val="left" w:pos="709"/>
          <w:tab w:val="left" w:pos="3410"/>
          <w:tab w:val="left" w:pos="5858"/>
          <w:tab w:val="left" w:pos="8015"/>
        </w:tabs>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67E899A" w14:textId="77777777" w:rsidR="00BC5C58" w:rsidRPr="00694016" w:rsidRDefault="00BC5C58" w:rsidP="00BC5C58">
      <w:pPr>
        <w:pStyle w:val="Corpotesto"/>
        <w:widowControl w:val="0"/>
        <w:tabs>
          <w:tab w:val="left" w:pos="709"/>
          <w:tab w:val="left" w:pos="3410"/>
          <w:tab w:val="left" w:pos="5858"/>
          <w:tab w:val="left" w:pos="8015"/>
        </w:tabs>
        <w:spacing w:before="1"/>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568F7F5" w14:textId="336DDAA7" w:rsidR="00BC5C58" w:rsidRPr="00BC5C58" w:rsidRDefault="00BC5C58" w:rsidP="00BC5C58">
      <w:pPr>
        <w:pStyle w:val="Corpotesto"/>
        <w:widowControl w:val="0"/>
        <w:tabs>
          <w:tab w:val="left" w:pos="709"/>
          <w:tab w:val="left" w:pos="3410"/>
          <w:tab w:val="left" w:pos="5858"/>
          <w:tab w:val="left" w:pos="8015"/>
        </w:tabs>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0B076084" w14:textId="77777777" w:rsidR="00BC5C58" w:rsidRDefault="00BC5C58" w:rsidP="00D32E10">
      <w:pPr>
        <w:pStyle w:val="Default"/>
        <w:jc w:val="both"/>
        <w:rPr>
          <w:rFonts w:ascii="Times New Roman" w:hAnsi="Times New Roman" w:cs="Times New Roman"/>
        </w:rPr>
      </w:pPr>
    </w:p>
    <w:p w14:paraId="29F5D6E4" w14:textId="4283815F" w:rsidR="00BC5C58" w:rsidRDefault="00BC5C58" w:rsidP="00B65091">
      <w:pPr>
        <w:suppressAutoHyphens/>
        <w:spacing w:after="200" w:line="276" w:lineRule="auto"/>
        <w:jc w:val="both"/>
        <w:rPr>
          <w:rFonts w:ascii="Times New Roman" w:eastAsia="Times New Roman" w:hAnsi="Times New Roman" w:cs="Times New Roman"/>
          <w:lang w:eastAsia="ar-SA"/>
        </w:rPr>
      </w:pPr>
      <w:r w:rsidRPr="00BC5C58">
        <w:rPr>
          <w:rFonts w:ascii="Times New Roman" w:eastAsia="Times New Roman" w:hAnsi="Times New Roman" w:cs="Times New Roman"/>
          <w:lang w:eastAsia="ar-SA"/>
        </w:rPr>
        <w:t xml:space="preserve">5) di possedere, ai sensi e per gli effetti dell’art. 104 del D.lgs. 36/2023 e </w:t>
      </w:r>
      <w:proofErr w:type="spellStart"/>
      <w:r w:rsidRPr="00BC5C58">
        <w:rPr>
          <w:rFonts w:ascii="Times New Roman" w:eastAsia="Times New Roman" w:hAnsi="Times New Roman" w:cs="Times New Roman"/>
          <w:lang w:eastAsia="ar-SA"/>
        </w:rPr>
        <w:t>s.m.i.</w:t>
      </w:r>
      <w:proofErr w:type="spellEnd"/>
      <w:r w:rsidRPr="00BC5C58">
        <w:rPr>
          <w:rFonts w:ascii="Times New Roman" w:eastAsia="Times New Roman" w:hAnsi="Times New Roman" w:cs="Times New Roman"/>
          <w:lang w:eastAsia="ar-SA"/>
        </w:rPr>
        <w:t xml:space="preserve">, i seguenti requisiti tecnici e le seguenti risorse, prescritti nel disciplinare di gara, dei quali il concorrente </w:t>
      </w:r>
      <w:proofErr w:type="spellStart"/>
      <w:r w:rsidRPr="00BC5C58">
        <w:rPr>
          <w:rFonts w:ascii="Times New Roman" w:eastAsia="Times New Roman" w:hAnsi="Times New Roman" w:cs="Times New Roman"/>
          <w:lang w:eastAsia="ar-SA"/>
        </w:rPr>
        <w:t>ausiliato</w:t>
      </w:r>
      <w:proofErr w:type="spellEnd"/>
      <w:r w:rsidRPr="00BC5C58">
        <w:rPr>
          <w:rFonts w:ascii="Times New Roman" w:eastAsia="Times New Roman" w:hAnsi="Times New Roman" w:cs="Times New Roman"/>
          <w:lang w:eastAsia="ar-SA"/>
        </w:rPr>
        <w:t xml:space="preserve"> risulta carente e che sono oggetto di avvalimento: </w:t>
      </w:r>
      <w:r>
        <w:rPr>
          <w:rFonts w:ascii="Times New Roman" w:eastAsia="Times New Roman" w:hAnsi="Times New Roman" w:cs="Times New Roman"/>
          <w:lang w:eastAsia="ar-SA"/>
        </w:rPr>
        <w:t>a</w:t>
      </w:r>
      <w:r w:rsidRPr="00BC5C58">
        <w:rPr>
          <w:rFonts w:ascii="Times New Roman" w:eastAsia="Times New Roman" w:hAnsi="Times New Roman" w:cs="Times New Roman"/>
          <w:lang w:eastAsia="ar-SA"/>
        </w:rPr>
        <w:t xml:space="preserve">)____________________________________________________________________________; </w:t>
      </w:r>
      <w:r>
        <w:rPr>
          <w:rFonts w:ascii="Times New Roman" w:eastAsia="Times New Roman" w:hAnsi="Times New Roman" w:cs="Times New Roman"/>
          <w:lang w:eastAsia="ar-SA"/>
        </w:rPr>
        <w:t>b</w:t>
      </w:r>
      <w:r w:rsidRPr="00BC5C58">
        <w:rPr>
          <w:rFonts w:ascii="Times New Roman" w:eastAsia="Times New Roman" w:hAnsi="Times New Roman" w:cs="Times New Roman"/>
          <w:lang w:eastAsia="ar-SA"/>
        </w:rPr>
        <w:t xml:space="preserve">)____________________________________________________________________________; </w:t>
      </w:r>
      <w:r>
        <w:rPr>
          <w:rFonts w:ascii="Times New Roman" w:eastAsia="Times New Roman" w:hAnsi="Times New Roman" w:cs="Times New Roman"/>
          <w:lang w:eastAsia="ar-SA"/>
        </w:rPr>
        <w:t>c</w:t>
      </w:r>
      <w:r w:rsidRPr="00BC5C58">
        <w:rPr>
          <w:rFonts w:ascii="Times New Roman" w:eastAsia="Times New Roman" w:hAnsi="Times New Roman" w:cs="Times New Roman"/>
          <w:lang w:eastAsia="ar-SA"/>
        </w:rPr>
        <w:t xml:space="preserve">)____________________________________________________________________________ ; </w:t>
      </w:r>
      <w:r>
        <w:rPr>
          <w:rFonts w:ascii="Times New Roman" w:eastAsia="Times New Roman" w:hAnsi="Times New Roman" w:cs="Times New Roman"/>
          <w:lang w:eastAsia="ar-SA"/>
        </w:rPr>
        <w:t>d</w:t>
      </w:r>
      <w:r w:rsidRPr="00BC5C58">
        <w:rPr>
          <w:rFonts w:ascii="Times New Roman" w:eastAsia="Times New Roman" w:hAnsi="Times New Roman" w:cs="Times New Roman"/>
          <w:lang w:eastAsia="ar-SA"/>
        </w:rPr>
        <w:t>)____________________________________________________________________________ ;</w:t>
      </w:r>
    </w:p>
    <w:p w14:paraId="61491149" w14:textId="2BA245B3" w:rsidR="00953958" w:rsidRPr="00A72BAD" w:rsidRDefault="00953958" w:rsidP="00953958">
      <w:pPr>
        <w:spacing w:before="300" w:after="120"/>
        <w:jc w:val="both"/>
        <w:rPr>
          <w:rFonts w:ascii="Times New Roman" w:eastAsia="Times New Roman" w:hAnsi="Times New Roman" w:cs="Times New Roman"/>
          <w:b/>
          <w:bCs/>
          <w:lang w:eastAsia="ar-SA"/>
        </w:rPr>
      </w:pPr>
      <w:r>
        <w:rPr>
          <w:rFonts w:ascii="Times New Roman" w:eastAsia="Times New Roman" w:hAnsi="Times New Roman" w:cs="Times New Roman"/>
          <w:lang w:eastAsia="ar-SA"/>
        </w:rPr>
        <w:t xml:space="preserve">6) </w:t>
      </w:r>
      <w:r w:rsidRPr="00B46DA7">
        <w:rPr>
          <w:rFonts w:ascii="Times New Roman" w:eastAsia="Times New Roman" w:hAnsi="Times New Roman" w:cs="Times New Roman"/>
          <w:lang w:eastAsia="ar-SA"/>
        </w:rPr>
        <w:t>(</w:t>
      </w:r>
      <w:r w:rsidRPr="00B46DA7">
        <w:rPr>
          <w:rFonts w:ascii="Times New Roman" w:eastAsia="Times New Roman" w:hAnsi="Times New Roman" w:cs="Times New Roman"/>
          <w:b/>
          <w:bCs/>
          <w:i/>
          <w:iCs/>
          <w:lang w:eastAsia="ar-SA"/>
        </w:rPr>
        <w:t xml:space="preserve">nel caso di avvalimento relativo </w:t>
      </w:r>
      <w:r w:rsidR="007A18BC" w:rsidRPr="00B46DA7">
        <w:rPr>
          <w:rFonts w:ascii="Times New Roman" w:eastAsia="Times New Roman" w:hAnsi="Times New Roman" w:cs="Times New Roman"/>
          <w:b/>
          <w:bCs/>
          <w:lang w:eastAsia="ar-SA"/>
        </w:rPr>
        <w:t>ad una delle categorie previste nel presente bando OG7, OS21, OG6 e OG3</w:t>
      </w:r>
      <w:r w:rsidRPr="00B46DA7">
        <w:rPr>
          <w:rFonts w:ascii="Times New Roman" w:eastAsia="Times New Roman" w:hAnsi="Times New Roman" w:cs="Times New Roman"/>
          <w:b/>
          <w:bCs/>
          <w:lang w:eastAsia="ar-SA"/>
        </w:rPr>
        <w:t>)</w:t>
      </w:r>
      <w:r w:rsidRPr="00953958">
        <w:rPr>
          <w:rFonts w:ascii="Times New Roman" w:eastAsia="Times New Roman" w:hAnsi="Times New Roman" w:cs="Times New Roman"/>
          <w:b/>
          <w:bCs/>
          <w:lang w:eastAsia="ar-SA"/>
        </w:rPr>
        <w:t xml:space="preserve"> </w:t>
      </w:r>
      <w:r w:rsidRPr="00A72BAD">
        <w:rPr>
          <w:rFonts w:ascii="Times New Roman" w:eastAsia="Times New Roman" w:hAnsi="Times New Roman" w:cs="Times New Roman"/>
          <w:b/>
          <w:bCs/>
          <w:lang w:eastAsia="ar-SA"/>
        </w:rPr>
        <w:t>di essere iscritto, nell’elenco/white list, dei soggetti non sottoposti a tentativo di infiltrazione, istituito presso la Prefettura della provincia di ____________</w:t>
      </w:r>
      <w:proofErr w:type="gramStart"/>
      <w:r w:rsidRPr="00A72BAD">
        <w:rPr>
          <w:rFonts w:ascii="Times New Roman" w:eastAsia="Times New Roman" w:hAnsi="Times New Roman" w:cs="Times New Roman"/>
          <w:b/>
          <w:bCs/>
          <w:lang w:eastAsia="ar-SA"/>
        </w:rPr>
        <w:t>_  dalla</w:t>
      </w:r>
      <w:proofErr w:type="gramEnd"/>
      <w:r w:rsidRPr="00A72BAD">
        <w:rPr>
          <w:rFonts w:ascii="Times New Roman" w:eastAsia="Times New Roman" w:hAnsi="Times New Roman" w:cs="Times New Roman"/>
          <w:b/>
          <w:bCs/>
          <w:lang w:eastAsia="ar-SA"/>
        </w:rPr>
        <w:t xml:space="preserve"> data del ______ fino alla data di ___________</w:t>
      </w:r>
    </w:p>
    <w:p w14:paraId="4B28FA95" w14:textId="77777777" w:rsidR="00953958" w:rsidRDefault="00953958" w:rsidP="00953958">
      <w:pPr>
        <w:suppressAutoHyphens/>
        <w:spacing w:before="300" w:after="120"/>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t xml:space="preserve">Oppure </w:t>
      </w:r>
    </w:p>
    <w:p w14:paraId="7E21F087" w14:textId="77777777" w:rsidR="00953958" w:rsidRPr="00A41260" w:rsidRDefault="00953958" w:rsidP="00953958">
      <w:pPr>
        <w:suppressAutoHyphens/>
        <w:spacing w:before="300" w:after="120"/>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lastRenderedPageBreak/>
        <w:t xml:space="preserve">Di avere </w:t>
      </w:r>
      <w:r w:rsidRPr="00A41260">
        <w:rPr>
          <w:rFonts w:ascii="Times New Roman" w:eastAsia="Times New Roman" w:hAnsi="Times New Roman" w:cs="Times New Roman"/>
          <w:b/>
          <w:lang w:eastAsia="ar-SA"/>
        </w:rPr>
        <w:t xml:space="preserve">presentato domanda di iscrizione al </w:t>
      </w:r>
      <w:proofErr w:type="gramStart"/>
      <w:r w:rsidRPr="00A41260">
        <w:rPr>
          <w:rFonts w:ascii="Times New Roman" w:eastAsia="Times New Roman" w:hAnsi="Times New Roman" w:cs="Times New Roman"/>
          <w:b/>
          <w:lang w:eastAsia="ar-SA"/>
        </w:rPr>
        <w:t>predetto</w:t>
      </w:r>
      <w:proofErr w:type="gramEnd"/>
      <w:r>
        <w:rPr>
          <w:rFonts w:ascii="Times New Roman" w:eastAsia="Times New Roman" w:hAnsi="Times New Roman" w:cs="Times New Roman"/>
          <w:b/>
          <w:lang w:eastAsia="ar-SA"/>
        </w:rPr>
        <w:t xml:space="preserve"> </w:t>
      </w:r>
      <w:r w:rsidRPr="00A41260">
        <w:rPr>
          <w:rFonts w:ascii="Times New Roman" w:eastAsia="Times New Roman" w:hAnsi="Times New Roman" w:cs="Times New Roman"/>
          <w:b/>
          <w:lang w:eastAsia="ar-SA"/>
        </w:rPr>
        <w:t>elenco (cfr. Circolare Ministero dell’Interno prot. 25954 del 23 marzo 2016 e DPCM 18 aprile 2013 come aggiornato dal DPCM 24 novembre 2016)</w:t>
      </w:r>
      <w:r>
        <w:rPr>
          <w:rFonts w:ascii="Times New Roman" w:eastAsia="Times New Roman" w:hAnsi="Times New Roman" w:cs="Times New Roman"/>
          <w:b/>
          <w:lang w:eastAsia="ar-SA"/>
        </w:rPr>
        <w:t xml:space="preserve"> in data _________ presso la Prefettura di ______________</w:t>
      </w:r>
      <w:r w:rsidRPr="00A41260">
        <w:rPr>
          <w:rFonts w:ascii="Times New Roman" w:eastAsia="Times New Roman" w:hAnsi="Times New Roman" w:cs="Times New Roman"/>
          <w:b/>
          <w:lang w:eastAsia="ar-SA"/>
        </w:rPr>
        <w:t>.</w:t>
      </w:r>
    </w:p>
    <w:p w14:paraId="15E61201" w14:textId="77777777" w:rsidR="00953958" w:rsidRDefault="00953958" w:rsidP="00B65091">
      <w:pPr>
        <w:suppressAutoHyphens/>
        <w:spacing w:after="200" w:line="276" w:lineRule="auto"/>
        <w:jc w:val="both"/>
        <w:rPr>
          <w:rFonts w:ascii="Times New Roman" w:eastAsia="Times New Roman" w:hAnsi="Times New Roman" w:cs="Times New Roman"/>
          <w:lang w:eastAsia="ar-SA"/>
        </w:rPr>
      </w:pPr>
    </w:p>
    <w:p w14:paraId="1E167156" w14:textId="524C7D28" w:rsidR="00B65091" w:rsidRDefault="00953958"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7</w:t>
      </w:r>
      <w:r w:rsidR="00B65091" w:rsidRPr="00114C65">
        <w:rPr>
          <w:rFonts w:ascii="Times New Roman" w:eastAsia="Times New Roman" w:hAnsi="Times New Roman" w:cs="Times New Roman"/>
          <w:lang w:eastAsia="ar-SA"/>
        </w:rPr>
        <w:t xml:space="preserve">) di obbligarsi, nei confronti del Concorrente e della Stazione Appaltante, a mettere a disposizione le risorse necessarie di cui il Concorrente è carente - in relazione al requisito speciale oggetto di avvalimento - per tutta la durata dell’appalto, ai sensi dell’art. </w:t>
      </w:r>
      <w:r w:rsidR="00BC5C58">
        <w:rPr>
          <w:rFonts w:ascii="Times New Roman" w:eastAsia="Times New Roman" w:hAnsi="Times New Roman" w:cs="Times New Roman"/>
          <w:lang w:eastAsia="ar-SA"/>
        </w:rPr>
        <w:t>104</w:t>
      </w:r>
      <w:r w:rsidR="00B65091" w:rsidRPr="00114C65">
        <w:rPr>
          <w:rFonts w:ascii="Times New Roman" w:eastAsia="Times New Roman" w:hAnsi="Times New Roman" w:cs="Times New Roman"/>
          <w:lang w:eastAsia="ar-SA"/>
        </w:rPr>
        <w:t xml:space="preserve"> del d.lgs. n. </w:t>
      </w:r>
      <w:r w:rsidR="00BC5C58">
        <w:rPr>
          <w:rFonts w:ascii="Times New Roman" w:eastAsia="Times New Roman" w:hAnsi="Times New Roman" w:cs="Times New Roman"/>
          <w:lang w:eastAsia="ar-SA"/>
        </w:rPr>
        <w:t>36</w:t>
      </w:r>
      <w:r w:rsidR="00B65091" w:rsidRPr="00114C65">
        <w:rPr>
          <w:rFonts w:ascii="Times New Roman" w:eastAsia="Times New Roman" w:hAnsi="Times New Roman" w:cs="Times New Roman"/>
          <w:lang w:eastAsia="ar-SA"/>
        </w:rPr>
        <w:t>/20</w:t>
      </w:r>
      <w:r w:rsidR="00BC5C58">
        <w:rPr>
          <w:rFonts w:ascii="Times New Roman" w:eastAsia="Times New Roman" w:hAnsi="Times New Roman" w:cs="Times New Roman"/>
          <w:lang w:eastAsia="ar-SA"/>
        </w:rPr>
        <w:t>23</w:t>
      </w:r>
      <w:r w:rsidR="00B65091" w:rsidRPr="00114C65">
        <w:rPr>
          <w:rFonts w:ascii="Times New Roman" w:eastAsia="Times New Roman" w:hAnsi="Times New Roman" w:cs="Times New Roman"/>
          <w:lang w:eastAsia="ar-SA"/>
        </w:rPr>
        <w:t xml:space="preserve">, rendendosi inoltre responsabile in solido con il Concorrente nei confronti della Stazione Appaltante in relazione alle prestazioni oggetto del contratto;  </w:t>
      </w:r>
    </w:p>
    <w:p w14:paraId="3C1FEC9D" w14:textId="5DD26D39" w:rsidR="00BC5C58" w:rsidRDefault="00953958" w:rsidP="00BC5C58">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8</w:t>
      </w:r>
      <w:r w:rsidR="00BC5C58" w:rsidRPr="00BC5C58">
        <w:rPr>
          <w:rFonts w:ascii="Times New Roman" w:eastAsia="Times New Roman" w:hAnsi="Times New Roman" w:cs="Times New Roman"/>
          <w:lang w:eastAsia="ar-SA"/>
        </w:rPr>
        <w:t>) come previsto dal comma 12 dell’art. 104 del D.</w:t>
      </w:r>
      <w:r w:rsidR="0075528E">
        <w:rPr>
          <w:rFonts w:ascii="Times New Roman" w:eastAsia="Times New Roman" w:hAnsi="Times New Roman" w:cs="Times New Roman"/>
          <w:lang w:eastAsia="ar-SA"/>
        </w:rPr>
        <w:t xml:space="preserve"> </w:t>
      </w:r>
      <w:r w:rsidR="00BC5C58" w:rsidRPr="00BC5C58">
        <w:rPr>
          <w:rFonts w:ascii="Times New Roman" w:eastAsia="Times New Roman" w:hAnsi="Times New Roman" w:cs="Times New Roman"/>
          <w:lang w:eastAsia="ar-SA"/>
        </w:rPr>
        <w:t>Lgs. 36/2023, in caso di avvalimento premiale di non partecipare a sua volta alla presente gara.</w:t>
      </w:r>
    </w:p>
    <w:p w14:paraId="418F86D3" w14:textId="56A4986D" w:rsidR="00B65091" w:rsidRPr="002A33B9" w:rsidRDefault="00953958" w:rsidP="00B65091">
      <w:pPr>
        <w:suppressAutoHyphens/>
        <w:spacing w:after="200" w:line="276" w:lineRule="auto"/>
        <w:jc w:val="both"/>
        <w:rPr>
          <w:rFonts w:ascii="Times New Roman" w:eastAsia="Times New Roman" w:hAnsi="Times New Roman" w:cs="Times New Roman"/>
          <w:i/>
          <w:iCs/>
          <w:lang w:eastAsia="ar-SA"/>
        </w:rPr>
      </w:pPr>
      <w:r>
        <w:rPr>
          <w:rFonts w:ascii="Times New Roman" w:eastAsia="Times New Roman" w:hAnsi="Times New Roman" w:cs="Times New Roman"/>
          <w:lang w:eastAsia="ar-SA"/>
        </w:rPr>
        <w:t>9</w:t>
      </w:r>
      <w:r w:rsidR="00B65091" w:rsidRPr="00114C65">
        <w:rPr>
          <w:rFonts w:ascii="Times New Roman" w:eastAsia="Times New Roman" w:hAnsi="Times New Roman" w:cs="Times New Roman"/>
          <w:lang w:eastAsia="ar-SA"/>
        </w:rPr>
        <w:t xml:space="preserve">) che le risorse messe </w:t>
      </w:r>
      <w:r w:rsidR="00137AD6">
        <w:rPr>
          <w:rFonts w:ascii="Times New Roman" w:eastAsia="Times New Roman" w:hAnsi="Times New Roman" w:cs="Times New Roman"/>
          <w:lang w:eastAsia="ar-SA"/>
        </w:rPr>
        <w:t>a disposizione di cui al punto 5</w:t>
      </w:r>
      <w:r w:rsidR="00B65091" w:rsidRPr="00114C65">
        <w:rPr>
          <w:rFonts w:ascii="Times New Roman" w:eastAsia="Times New Roman" w:hAnsi="Times New Roman" w:cs="Times New Roman"/>
          <w:lang w:eastAsia="ar-SA"/>
        </w:rPr>
        <w:t>) sono dettagliatamente e a pena di nullità indicate nel contratto di avvalimento prodotto nell’ambito della documentazione di gara</w:t>
      </w:r>
      <w:r w:rsidR="00B65091" w:rsidRPr="002A33B9">
        <w:rPr>
          <w:rFonts w:ascii="Times New Roman" w:eastAsia="Times New Roman" w:hAnsi="Times New Roman" w:cs="Times New Roman"/>
          <w:i/>
          <w:iCs/>
          <w:lang w:eastAsia="ar-SA"/>
        </w:rPr>
        <w:t xml:space="preserve">;  </w:t>
      </w:r>
    </w:p>
    <w:p w14:paraId="3A341ED9" w14:textId="49DC18FA" w:rsidR="00B65091" w:rsidRPr="00114C65" w:rsidRDefault="00953958"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10</w:t>
      </w:r>
      <w:r w:rsidR="00B65091" w:rsidRPr="00114C65">
        <w:rPr>
          <w:rFonts w:ascii="Times New Roman" w:eastAsia="Times New Roman" w:hAnsi="Times New Roman" w:cs="Times New Roman"/>
          <w:lang w:eastAsia="ar-SA"/>
        </w:rPr>
        <w:t xml:space="preserve">) [in caso di avvalimento previsto dall’ANAC quale condizione per la partecipazione del curatore del fallimento autorizzato all'esercizio provvisorio, ovvero dell'impresa ammessa al concordato con continuità aziendale] di obbligarsi, nei confronti del Concorrente e della Stazione Appaltante, a subentrare al concorrente nel caso in cui lo stesso nel corso della gara, ovvero dopo la stipulazione del contratto, non sia per qualsiasi ragione più in grado di dare regolare esecuzione all'appalto;  </w:t>
      </w:r>
    </w:p>
    <w:p w14:paraId="7C904EA2" w14:textId="7E8FAB4E" w:rsidR="00B65091" w:rsidRPr="00114C65" w:rsidRDefault="00953958"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11</w:t>
      </w:r>
      <w:r w:rsidR="00B65091" w:rsidRPr="00114C65">
        <w:rPr>
          <w:rFonts w:ascii="Times New Roman" w:eastAsia="Times New Roman" w:hAnsi="Times New Roman" w:cs="Times New Roman"/>
          <w:lang w:eastAsia="ar-SA"/>
        </w:rPr>
        <w:t xml:space="preserve">) </w:t>
      </w:r>
      <w:r w:rsidR="00137AD6" w:rsidRPr="00137AD6">
        <w:rPr>
          <w:rFonts w:ascii="Times New Roman" w:eastAsia="Times New Roman" w:hAnsi="Times New Roman" w:cs="Times New Roman"/>
          <w:lang w:eastAsia="ar-SA"/>
        </w:rPr>
        <w:t>di essere informato, ai sensi e per gli effetti dell’art. 13 del d.lgs. n. 196/2003 e del Regolamento (CE) 27 aprile 2016, n. 2016/679/UE, che i dati personali raccolti saranno trattati, anche con strumenti informatici, esclusivamente nell’ambito del procedimento per il quale la presente dichiarazione viene resa, che qui si intende integralmente trascritto</w:t>
      </w:r>
      <w:r w:rsidR="00B65091" w:rsidRPr="00114C65">
        <w:rPr>
          <w:rFonts w:ascii="Times New Roman" w:eastAsia="Times New Roman" w:hAnsi="Times New Roman" w:cs="Times New Roman"/>
          <w:lang w:eastAsia="ar-SA"/>
        </w:rPr>
        <w:t xml:space="preserve">;  </w:t>
      </w:r>
    </w:p>
    <w:p w14:paraId="47259AF5" w14:textId="4188FE52" w:rsidR="00B65091" w:rsidRDefault="008C6735"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w:t>
      </w:r>
      <w:r w:rsidR="00953958">
        <w:rPr>
          <w:rFonts w:ascii="Times New Roman" w:eastAsia="Times New Roman" w:hAnsi="Times New Roman" w:cs="Times New Roman"/>
          <w:lang w:eastAsia="ar-SA"/>
        </w:rPr>
        <w:t>2</w:t>
      </w:r>
      <w:r w:rsidR="00B65091" w:rsidRPr="00114C65">
        <w:rPr>
          <w:rFonts w:ascii="Times New Roman" w:eastAsia="Times New Roman" w:hAnsi="Times New Roman" w:cs="Times New Roman"/>
          <w:lang w:eastAsia="ar-SA"/>
        </w:rPr>
        <w:t>) di avere preso visione ed essere a conoscenza del contenuto del Piano Triennale di Prevenzione della Corruzione dell’Autorità Portuale di Ancona pubblicato sul sito internet della Stazione Appaltante sezione Amministrazione Trasparente.</w:t>
      </w:r>
    </w:p>
    <w:p w14:paraId="54CC7120" w14:textId="0CB8B534" w:rsidR="00CF613B" w:rsidRDefault="00BC5C58" w:rsidP="00B65091">
      <w:pPr>
        <w:suppressAutoHyphens/>
        <w:spacing w:after="200" w:line="276" w:lineRule="auto"/>
        <w:jc w:val="both"/>
        <w:rPr>
          <w:rFonts w:ascii="Times New Roman" w:eastAsia="Times New Roman" w:hAnsi="Times New Roman" w:cs="Times New Roman"/>
          <w:lang w:eastAsia="ar-SA"/>
        </w:rPr>
      </w:pPr>
      <w:r w:rsidRPr="00BC5C58">
        <w:rPr>
          <w:rFonts w:ascii="Times New Roman" w:eastAsia="Times New Roman" w:hAnsi="Times New Roman" w:cs="Times New Roman"/>
          <w:lang w:eastAsia="ar-SA"/>
        </w:rPr>
        <w:t>1</w:t>
      </w:r>
      <w:r w:rsidR="00953958">
        <w:rPr>
          <w:rFonts w:ascii="Times New Roman" w:eastAsia="Times New Roman" w:hAnsi="Times New Roman" w:cs="Times New Roman"/>
          <w:lang w:eastAsia="ar-SA"/>
        </w:rPr>
        <w:t>3</w:t>
      </w:r>
      <w:r w:rsidRPr="00BC5C58">
        <w:rPr>
          <w:rFonts w:ascii="Times New Roman" w:eastAsia="Times New Roman" w:hAnsi="Times New Roman" w:cs="Times New Roman"/>
          <w:lang w:eastAsia="ar-SA"/>
        </w:rPr>
        <w:t xml:space="preserve">) </w:t>
      </w:r>
      <w:r w:rsidR="00CF613B" w:rsidRPr="00CF613B">
        <w:rPr>
          <w:rFonts w:ascii="Times New Roman" w:eastAsia="Times New Roman" w:hAnsi="Times New Roman" w:cs="Times New Roman"/>
          <w:lang w:eastAsia="ar-SA"/>
        </w:rPr>
        <w:t>di obbligarsi</w:t>
      </w:r>
      <w:r w:rsidR="00CF613B">
        <w:rPr>
          <w:rFonts w:ascii="Times New Roman" w:eastAsia="Times New Roman" w:hAnsi="Times New Roman" w:cs="Times New Roman"/>
          <w:lang w:eastAsia="ar-SA"/>
        </w:rPr>
        <w:t xml:space="preserve"> </w:t>
      </w:r>
      <w:r w:rsidR="00CF613B" w:rsidRPr="00CF613B">
        <w:rPr>
          <w:rFonts w:ascii="Times New Roman" w:eastAsia="Times New Roman" w:hAnsi="Times New Roman" w:cs="Times New Roman"/>
          <w:lang w:eastAsia="ar-SA"/>
        </w:rPr>
        <w:t>a rispettare le disposizioni contenute nel codice di comportamento dell’Autorità di Sistema Portuale del Mare Adriatico Centrale adottato con DELIBERA COMMISSARIALE N. 2/2022, tenuto conto che la violazione degli obblighi di comportamento comporterà per l’Amministrazione la facoltà di risolvere il contratto, qualora in ragione della gravità o della reiterazione, la stessa sia ritenuta grave</w:t>
      </w:r>
    </w:p>
    <w:p w14:paraId="3EC77623" w14:textId="7EECECA8" w:rsidR="00BC5C58" w:rsidRPr="00114C65" w:rsidRDefault="00CF613B"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14) </w:t>
      </w:r>
      <w:r w:rsidR="00BC5C58" w:rsidRPr="00BC5C58">
        <w:rPr>
          <w:rFonts w:ascii="Times New Roman" w:eastAsia="Times New Roman" w:hAnsi="Times New Roman" w:cs="Times New Roman"/>
          <w:lang w:eastAsia="ar-SA"/>
        </w:rPr>
        <w:t>di avere la perfetta conoscenza delle norme generali e particolari che regolano l'appalto oltre che di tutti gli obblighi derivanti dalle prescrizioni degli atti di gara, per le parti di propria competenza.</w:t>
      </w:r>
    </w:p>
    <w:p w14:paraId="08B67775" w14:textId="77777777" w:rsidR="005A656D" w:rsidRDefault="00C01E2F" w:rsidP="008C6735">
      <w:pPr>
        <w:suppressAutoHyphens/>
        <w:spacing w:before="300" w:after="120"/>
        <w:ind w:left="7080"/>
        <w:jc w:val="both"/>
        <w:rPr>
          <w:rFonts w:ascii="Times New Roman" w:eastAsia="Times New Roman" w:hAnsi="Times New Roman" w:cs="Times New Roman"/>
          <w:b/>
          <w:lang w:eastAsia="ar-SA"/>
        </w:rPr>
      </w:pPr>
      <w:r w:rsidRPr="008C6735">
        <w:rPr>
          <w:rFonts w:ascii="Times New Roman" w:eastAsia="Times New Roman" w:hAnsi="Times New Roman" w:cs="Times New Roman"/>
          <w:b/>
          <w:lang w:eastAsia="ar-SA"/>
        </w:rPr>
        <w:t>FIRMA</w:t>
      </w:r>
      <w:r w:rsidR="008C6735" w:rsidRPr="008C6735">
        <w:rPr>
          <w:rFonts w:ascii="Times New Roman" w:eastAsia="Times New Roman" w:hAnsi="Times New Roman" w:cs="Times New Roman"/>
          <w:b/>
          <w:lang w:eastAsia="ar-SA"/>
        </w:rPr>
        <w:t xml:space="preserve"> DIGITALE</w:t>
      </w:r>
    </w:p>
    <w:p w14:paraId="5F1A27CA" w14:textId="77777777" w:rsidR="00BC5C58" w:rsidRDefault="00BC5C58" w:rsidP="00BC5C58">
      <w:pPr>
        <w:suppressAutoHyphens/>
        <w:spacing w:before="300" w:after="120"/>
        <w:jc w:val="both"/>
        <w:rPr>
          <w:rFonts w:ascii="Times New Roman" w:eastAsia="Times New Roman" w:hAnsi="Times New Roman" w:cs="Times New Roman"/>
          <w:b/>
          <w:lang w:eastAsia="ar-SA"/>
        </w:rPr>
      </w:pPr>
    </w:p>
    <w:p w14:paraId="766D7EB1" w14:textId="77777777" w:rsidR="00BC5C58" w:rsidRDefault="00BC5C58" w:rsidP="00BC5C58">
      <w:pPr>
        <w:suppressAutoHyphens/>
        <w:spacing w:before="300" w:after="120"/>
        <w:jc w:val="both"/>
        <w:rPr>
          <w:rFonts w:ascii="Times New Roman" w:eastAsia="Times New Roman" w:hAnsi="Times New Roman" w:cs="Times New Roman"/>
          <w:b/>
          <w:lang w:eastAsia="ar-SA"/>
        </w:rPr>
      </w:pPr>
    </w:p>
    <w:p w14:paraId="2877F88B" w14:textId="3816DCC4" w:rsidR="00BC5C58" w:rsidRPr="00BC5C58" w:rsidRDefault="00BC5C58" w:rsidP="00BC5C58">
      <w:pPr>
        <w:suppressAutoHyphens/>
        <w:spacing w:before="300" w:after="120"/>
        <w:jc w:val="both"/>
        <w:rPr>
          <w:rFonts w:ascii="Times New Roman" w:eastAsia="Times New Roman" w:hAnsi="Times New Roman" w:cs="Times New Roman"/>
          <w:i/>
          <w:iCs/>
          <w:lang w:eastAsia="ar-SA"/>
        </w:rPr>
      </w:pPr>
      <w:r w:rsidRPr="00BC5C58">
        <w:rPr>
          <w:rFonts w:ascii="Times New Roman" w:eastAsia="Times New Roman" w:hAnsi="Times New Roman" w:cs="Times New Roman"/>
          <w:i/>
          <w:iCs/>
          <w:lang w:eastAsia="ar-SA"/>
        </w:rPr>
        <w:lastRenderedPageBreak/>
        <w:t>L’ausiliaria, oltre alla dichiarazione di cui al presente allegato, dovrà produrre: - autonomo DGUE;</w:t>
      </w:r>
    </w:p>
    <w:sectPr w:rsidR="00BC5C58" w:rsidRPr="00BC5C58" w:rsidSect="007614A7">
      <w:headerReference w:type="even" r:id="rId9"/>
      <w:headerReference w:type="default" r:id="rId10"/>
      <w:footerReference w:type="even" r:id="rId11"/>
      <w:footerReference w:type="default" r:id="rId12"/>
      <w:headerReference w:type="first" r:id="rId13"/>
      <w:footerReference w:type="first" r:id="rId14"/>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12D2D9" w14:textId="77777777" w:rsidR="00037959" w:rsidRDefault="00037959" w:rsidP="00CE4998">
      <w:r>
        <w:separator/>
      </w:r>
    </w:p>
  </w:endnote>
  <w:endnote w:type="continuationSeparator" w:id="0">
    <w:p w14:paraId="757324B2" w14:textId="77777777" w:rsidR="00037959" w:rsidRDefault="00037959"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Bodoni MT">
    <w:panose1 w:val="020706030806060202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12F47" w14:textId="77777777" w:rsidR="00F53FA7" w:rsidRDefault="00F53FA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8647722"/>
      <w:docPartObj>
        <w:docPartGallery w:val="Page Numbers (Bottom of Page)"/>
        <w:docPartUnique/>
      </w:docPartObj>
    </w:sdtPr>
    <w:sdtEndPr/>
    <w:sdtContent>
      <w:p w14:paraId="4C05FC58" w14:textId="77777777" w:rsidR="00674A58" w:rsidRDefault="00674A58">
        <w:pPr>
          <w:pStyle w:val="Pidipagina"/>
          <w:jc w:val="right"/>
        </w:pPr>
        <w:r>
          <w:fldChar w:fldCharType="begin"/>
        </w:r>
        <w:r>
          <w:instrText>PAGE   \* MERGEFORMAT</w:instrText>
        </w:r>
        <w:r>
          <w:fldChar w:fldCharType="separate"/>
        </w:r>
        <w:r w:rsidR="009862D7" w:rsidRPr="009862D7">
          <w:rPr>
            <w:noProof/>
            <w:lang w:val="it-IT"/>
          </w:rPr>
          <w:t>3</w:t>
        </w:r>
        <w:r>
          <w:fldChar w:fldCharType="end"/>
        </w:r>
      </w:p>
    </w:sdtContent>
  </w:sdt>
  <w:p w14:paraId="1CAE9E80" w14:textId="77777777" w:rsidR="00674A58" w:rsidRDefault="00674A58" w:rsidP="00E709F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014C0" w14:textId="77777777" w:rsidR="00F53FA7" w:rsidRDefault="00F53F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8A9511" w14:textId="77777777" w:rsidR="00037959" w:rsidRDefault="00037959" w:rsidP="00CE4998">
      <w:r>
        <w:separator/>
      </w:r>
    </w:p>
  </w:footnote>
  <w:footnote w:type="continuationSeparator" w:id="0">
    <w:p w14:paraId="0366667F" w14:textId="77777777" w:rsidR="00037959" w:rsidRDefault="00037959" w:rsidP="00CE4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BFD77" w14:textId="77777777" w:rsidR="00F53FA7" w:rsidRDefault="00F53FA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30FE1" w14:textId="2E3E50B9" w:rsidR="00674A58" w:rsidRDefault="00F53FA7">
    <w:pPr>
      <w:pStyle w:val="Intestazione"/>
    </w:pPr>
    <w:r>
      <w:rPr>
        <w:noProof/>
      </w:rPr>
      <w:drawing>
        <wp:inline distT="0" distB="0" distL="0" distR="0" wp14:anchorId="40859FC3" wp14:editId="614EC737">
          <wp:extent cx="3169920" cy="1261745"/>
          <wp:effectExtent l="0" t="0" r="0" b="0"/>
          <wp:docPr id="1363179583" name="Immagine 1" descr="Immagine che contiene testo, biglietto da visita,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179583" name="Immagine 1" descr="Immagine che contiene testo, biglietto da visita, schermata, Caratter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9920" cy="126174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6AF3B" w14:textId="77777777" w:rsidR="00F53FA7" w:rsidRDefault="00F53F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3"/>
    <w:lvl w:ilvl="0">
      <w:start w:val="1"/>
      <w:numFmt w:val="bullet"/>
      <w:lvlText w:val="o"/>
      <w:lvlJc w:val="left"/>
      <w:pPr>
        <w:tabs>
          <w:tab w:val="num" w:pos="0"/>
        </w:tabs>
        <w:ind w:left="720" w:hanging="360"/>
      </w:pPr>
      <w:rPr>
        <w:rFonts w:ascii="Courier New" w:hAnsi="Courier New" w:cs="Courier New" w:hint="default"/>
        <w:color w:val="auto"/>
        <w:sz w:val="24"/>
        <w:szCs w:val="24"/>
      </w:r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singleLevel"/>
    <w:tmpl w:val="00000006"/>
    <w:name w:val="WW8Num5"/>
    <w:lvl w:ilvl="0">
      <w:start w:val="1"/>
      <w:numFmt w:val="bullet"/>
      <w:lvlText w:val="o"/>
      <w:lvlJc w:val="left"/>
      <w:pPr>
        <w:tabs>
          <w:tab w:val="num" w:pos="0"/>
        </w:tabs>
        <w:ind w:left="750" w:hanging="360"/>
      </w:pPr>
      <w:rPr>
        <w:rFonts w:ascii="Courier New" w:hAnsi="Courier New" w:cs="Courier New" w:hint="default"/>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8D2BED4"/>
    <w:lvl w:ilvl="0">
      <w:start w:val="1"/>
      <w:numFmt w:val="decimal"/>
      <w:lvlText w:val="%1."/>
      <w:lvlJc w:val="left"/>
      <w:pPr>
        <w:tabs>
          <w:tab w:val="num" w:pos="0"/>
        </w:tabs>
        <w:ind w:left="360" w:hanging="360"/>
      </w:pPr>
      <w:rPr>
        <w:rFonts w:cs="Calibri" w:hint="default"/>
        <w:b/>
        <w:color w:val="1F497D"/>
        <w:sz w:val="24"/>
        <w:szCs w:val="24"/>
      </w:rPr>
    </w:lvl>
    <w:lvl w:ilvl="1">
      <w:start w:val="1"/>
      <w:numFmt w:val="decimal"/>
      <w:lvlText w:val="%1.%2."/>
      <w:lvlJc w:val="left"/>
      <w:pPr>
        <w:tabs>
          <w:tab w:val="num" w:pos="0"/>
        </w:tabs>
        <w:ind w:left="716" w:hanging="432"/>
      </w:pPr>
      <w:rPr>
        <w:rFonts w:ascii="Calibri" w:eastAsia="Calibri" w:hAnsi="Calibri" w:cs="Calibri" w:hint="default"/>
        <w:b w:val="0"/>
        <w:i w:val="0"/>
        <w:color w:val="000000"/>
        <w:sz w:val="24"/>
        <w:szCs w:val="24"/>
        <w:shd w:val="clear" w:color="auto" w:fill="FFFF00"/>
      </w:rPr>
    </w:lvl>
    <w:lvl w:ilvl="2">
      <w:start w:val="1"/>
      <w:numFmt w:val="decimal"/>
      <w:lvlText w:val="%3)"/>
      <w:lvlJc w:val="left"/>
      <w:pPr>
        <w:tabs>
          <w:tab w:val="num" w:pos="0"/>
        </w:tabs>
        <w:ind w:left="1355" w:hanging="504"/>
      </w:pPr>
      <w:rPr>
        <w:rFonts w:ascii="Calibri" w:eastAsia="Times New Roman" w:hAnsi="Calibri" w:cs="Arial" w:hint="default"/>
        <w:b w:val="0"/>
        <w:i w:val="0"/>
        <w:strike w:val="0"/>
        <w:dstrike w:val="0"/>
        <w:color w:val="000000"/>
        <w:sz w:val="24"/>
        <w:szCs w:val="24"/>
        <w:lang w:val="it-IT"/>
      </w:rPr>
    </w:lvl>
    <w:lvl w:ilvl="3">
      <w:start w:val="1"/>
      <w:numFmt w:val="lowerLetter"/>
      <w:lvlText w:val="%4)"/>
      <w:lvlJc w:val="left"/>
      <w:pPr>
        <w:tabs>
          <w:tab w:val="num" w:pos="0"/>
        </w:tabs>
        <w:ind w:left="932" w:hanging="648"/>
      </w:pPr>
      <w:rPr>
        <w:rFonts w:ascii="Calibri" w:eastAsia="Times New Roman" w:hAnsi="Calibri" w:cs="Arial" w:hint="default"/>
        <w:b w:val="0"/>
        <w:strike w:val="0"/>
        <w:dstrike w:val="0"/>
        <w:color w:val="auto"/>
        <w:sz w:val="24"/>
        <w:szCs w:val="24"/>
      </w:rPr>
    </w:lvl>
    <w:lvl w:ilvl="4">
      <w:start w:val="1"/>
      <w:numFmt w:val="decimal"/>
      <w:lvlText w:val="%1.%2.%3.%4.%5."/>
      <w:lvlJc w:val="left"/>
      <w:pPr>
        <w:tabs>
          <w:tab w:val="num" w:pos="0"/>
        </w:tabs>
        <w:ind w:left="2069" w:hanging="792"/>
      </w:pPr>
      <w:rPr>
        <w:rFonts w:cs="Calibri" w:hint="default"/>
        <w:b/>
        <w:color w:val="1F497D"/>
        <w:sz w:val="24"/>
        <w:szCs w:val="24"/>
      </w:rPr>
    </w:lvl>
    <w:lvl w:ilvl="5">
      <w:start w:val="1"/>
      <w:numFmt w:val="decimal"/>
      <w:lvlText w:val="%1.%2.%3.%4.%5.%6."/>
      <w:lvlJc w:val="left"/>
      <w:pPr>
        <w:tabs>
          <w:tab w:val="num" w:pos="0"/>
        </w:tabs>
        <w:ind w:left="2736" w:hanging="936"/>
      </w:pPr>
      <w:rPr>
        <w:rFonts w:cs="Calibri" w:hint="default"/>
        <w:b/>
        <w:color w:val="1F497D"/>
        <w:sz w:val="24"/>
        <w:szCs w:val="24"/>
      </w:rPr>
    </w:lvl>
    <w:lvl w:ilvl="6">
      <w:start w:val="1"/>
      <w:numFmt w:val="decimal"/>
      <w:lvlText w:val="%1.%2.%3.%4.%5.%6.%7."/>
      <w:lvlJc w:val="left"/>
      <w:pPr>
        <w:tabs>
          <w:tab w:val="num" w:pos="0"/>
        </w:tabs>
        <w:ind w:left="3240" w:hanging="1080"/>
      </w:pPr>
      <w:rPr>
        <w:rFonts w:cs="Calibri" w:hint="default"/>
        <w:b/>
        <w:color w:val="1F497D"/>
        <w:sz w:val="24"/>
        <w:szCs w:val="24"/>
      </w:rPr>
    </w:lvl>
    <w:lvl w:ilvl="7">
      <w:start w:val="1"/>
      <w:numFmt w:val="decimal"/>
      <w:lvlText w:val="%1.%2.%3.%4.%5.%6.%7.%8."/>
      <w:lvlJc w:val="left"/>
      <w:pPr>
        <w:tabs>
          <w:tab w:val="num" w:pos="0"/>
        </w:tabs>
        <w:ind w:left="3744" w:hanging="1224"/>
      </w:pPr>
      <w:rPr>
        <w:rFonts w:cs="Calibri" w:hint="default"/>
        <w:b/>
        <w:color w:val="1F497D"/>
        <w:sz w:val="24"/>
        <w:szCs w:val="24"/>
      </w:rPr>
    </w:lvl>
    <w:lvl w:ilvl="8">
      <w:start w:val="1"/>
      <w:numFmt w:val="decimal"/>
      <w:lvlText w:val="%1.%2.%3.%4.%5.%6.%7.%8.%9."/>
      <w:lvlJc w:val="left"/>
      <w:pPr>
        <w:tabs>
          <w:tab w:val="num" w:pos="0"/>
        </w:tabs>
        <w:ind w:left="4320" w:hanging="1440"/>
      </w:pPr>
      <w:rPr>
        <w:rFonts w:cs="Calibri" w:hint="default"/>
        <w:b/>
        <w:color w:val="1F497D"/>
        <w:sz w:val="24"/>
        <w:szCs w:val="24"/>
      </w:r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0000010"/>
    <w:multiLevelType w:val="singleLevel"/>
    <w:tmpl w:val="00000010"/>
    <w:name w:val="WW8Num17"/>
    <w:lvl w:ilvl="0">
      <w:start w:val="1"/>
      <w:numFmt w:val="bullet"/>
      <w:lvlText w:val="o"/>
      <w:lvlJc w:val="left"/>
      <w:pPr>
        <w:tabs>
          <w:tab w:val="num" w:pos="0"/>
        </w:tabs>
        <w:ind w:left="720" w:hanging="360"/>
      </w:pPr>
      <w:rPr>
        <w:rFonts w:ascii="Courier New" w:hAnsi="Courier New" w:cs="Courier New" w:hint="default"/>
      </w:rPr>
    </w:lvl>
  </w:abstractNum>
  <w:abstractNum w:abstractNumId="16"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7" w15:restartNumberingAfterBreak="0">
    <w:nsid w:val="0000001B"/>
    <w:multiLevelType w:val="singleLevel"/>
    <w:tmpl w:val="0000001B"/>
    <w:name w:val="WW8Num28"/>
    <w:lvl w:ilvl="0">
      <w:start w:val="1"/>
      <w:numFmt w:val="bullet"/>
      <w:lvlText w:val="o"/>
      <w:lvlJc w:val="left"/>
      <w:pPr>
        <w:tabs>
          <w:tab w:val="num" w:pos="0"/>
        </w:tabs>
        <w:ind w:left="750" w:hanging="360"/>
      </w:pPr>
      <w:rPr>
        <w:rFonts w:ascii="Courier New" w:hAnsi="Courier New" w:cs="Courier New" w:hint="default"/>
      </w:rPr>
    </w:lvl>
  </w:abstractNum>
  <w:abstractNum w:abstractNumId="18" w15:restartNumberingAfterBreak="0">
    <w:nsid w:val="00317DE6"/>
    <w:multiLevelType w:val="hybridMultilevel"/>
    <w:tmpl w:val="8346A556"/>
    <w:lvl w:ilvl="0" w:tplc="5EA8C044">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02E06F7A"/>
    <w:multiLevelType w:val="hybridMultilevel"/>
    <w:tmpl w:val="3F7E26E2"/>
    <w:lvl w:ilvl="0" w:tplc="A7D6352C">
      <w:start w:val="1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07CF4531"/>
    <w:multiLevelType w:val="hybridMultilevel"/>
    <w:tmpl w:val="EADA6B4C"/>
    <w:lvl w:ilvl="0" w:tplc="04100011">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0853077F"/>
    <w:multiLevelType w:val="hybridMultilevel"/>
    <w:tmpl w:val="38BE2100"/>
    <w:lvl w:ilvl="0" w:tplc="3D8C9846">
      <w:start w:val="4"/>
      <w:numFmt w:val="bullet"/>
      <w:lvlText w:val="-"/>
      <w:lvlJc w:val="left"/>
      <w:pPr>
        <w:ind w:left="786" w:hanging="360"/>
      </w:pPr>
      <w:rPr>
        <w:rFonts w:ascii="Tahoma" w:eastAsia="Times New Roman" w:hAnsi="Tahoma" w:cs="Tahoma" w:hint="default"/>
        <w:b/>
      </w:rPr>
    </w:lvl>
    <w:lvl w:ilvl="1" w:tplc="04100003">
      <w:start w:val="1"/>
      <w:numFmt w:val="bullet"/>
      <w:lvlText w:val="o"/>
      <w:lvlJc w:val="left"/>
      <w:pPr>
        <w:ind w:left="1506" w:hanging="360"/>
      </w:pPr>
      <w:rPr>
        <w:rFonts w:ascii="Courier New" w:hAnsi="Courier New" w:cs="Courier New" w:hint="default"/>
      </w:rPr>
    </w:lvl>
    <w:lvl w:ilvl="2" w:tplc="04100005">
      <w:start w:val="1"/>
      <w:numFmt w:val="bullet"/>
      <w:lvlText w:val=""/>
      <w:lvlJc w:val="left"/>
      <w:pPr>
        <w:ind w:left="2226" w:hanging="360"/>
      </w:pPr>
      <w:rPr>
        <w:rFonts w:ascii="Wingdings" w:hAnsi="Wingdings" w:hint="default"/>
      </w:rPr>
    </w:lvl>
    <w:lvl w:ilvl="3" w:tplc="04100001">
      <w:start w:val="1"/>
      <w:numFmt w:val="bullet"/>
      <w:lvlText w:val=""/>
      <w:lvlJc w:val="left"/>
      <w:pPr>
        <w:ind w:left="2946" w:hanging="360"/>
      </w:pPr>
      <w:rPr>
        <w:rFonts w:ascii="Symbol" w:hAnsi="Symbol" w:hint="default"/>
      </w:rPr>
    </w:lvl>
    <w:lvl w:ilvl="4" w:tplc="04100003">
      <w:start w:val="1"/>
      <w:numFmt w:val="bullet"/>
      <w:lvlText w:val="o"/>
      <w:lvlJc w:val="left"/>
      <w:pPr>
        <w:ind w:left="3666" w:hanging="360"/>
      </w:pPr>
      <w:rPr>
        <w:rFonts w:ascii="Courier New" w:hAnsi="Courier New" w:cs="Courier New" w:hint="default"/>
      </w:rPr>
    </w:lvl>
    <w:lvl w:ilvl="5" w:tplc="04100005">
      <w:start w:val="1"/>
      <w:numFmt w:val="bullet"/>
      <w:lvlText w:val=""/>
      <w:lvlJc w:val="left"/>
      <w:pPr>
        <w:ind w:left="4386" w:hanging="360"/>
      </w:pPr>
      <w:rPr>
        <w:rFonts w:ascii="Wingdings" w:hAnsi="Wingdings" w:hint="default"/>
      </w:rPr>
    </w:lvl>
    <w:lvl w:ilvl="6" w:tplc="04100001">
      <w:start w:val="1"/>
      <w:numFmt w:val="bullet"/>
      <w:lvlText w:val=""/>
      <w:lvlJc w:val="left"/>
      <w:pPr>
        <w:ind w:left="5106" w:hanging="360"/>
      </w:pPr>
      <w:rPr>
        <w:rFonts w:ascii="Symbol" w:hAnsi="Symbol" w:hint="default"/>
      </w:rPr>
    </w:lvl>
    <w:lvl w:ilvl="7" w:tplc="04100003">
      <w:start w:val="1"/>
      <w:numFmt w:val="bullet"/>
      <w:lvlText w:val="o"/>
      <w:lvlJc w:val="left"/>
      <w:pPr>
        <w:ind w:left="5826" w:hanging="360"/>
      </w:pPr>
      <w:rPr>
        <w:rFonts w:ascii="Courier New" w:hAnsi="Courier New" w:cs="Courier New" w:hint="default"/>
      </w:rPr>
    </w:lvl>
    <w:lvl w:ilvl="8" w:tplc="04100005">
      <w:start w:val="1"/>
      <w:numFmt w:val="bullet"/>
      <w:lvlText w:val=""/>
      <w:lvlJc w:val="left"/>
      <w:pPr>
        <w:ind w:left="6546" w:hanging="360"/>
      </w:pPr>
      <w:rPr>
        <w:rFonts w:ascii="Wingdings" w:hAnsi="Wingdings" w:hint="default"/>
      </w:rPr>
    </w:lvl>
  </w:abstractNum>
  <w:abstractNum w:abstractNumId="22" w15:restartNumberingAfterBreak="0">
    <w:nsid w:val="08AC5055"/>
    <w:multiLevelType w:val="hybridMultilevel"/>
    <w:tmpl w:val="BD5CE7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BD45C97"/>
    <w:multiLevelType w:val="hybridMultilevel"/>
    <w:tmpl w:val="4AECA0A4"/>
    <w:lvl w:ilvl="0" w:tplc="00000012">
      <w:numFmt w:val="bullet"/>
      <w:lvlText w:val=""/>
      <w:lvlJc w:val="left"/>
      <w:pPr>
        <w:ind w:left="781"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1501" w:hanging="360"/>
      </w:pPr>
      <w:rPr>
        <w:rFonts w:ascii="Courier New" w:hAnsi="Courier New" w:cs="Courier New" w:hint="default"/>
      </w:rPr>
    </w:lvl>
    <w:lvl w:ilvl="2" w:tplc="04100005" w:tentative="1">
      <w:start w:val="1"/>
      <w:numFmt w:val="bullet"/>
      <w:lvlText w:val=""/>
      <w:lvlJc w:val="left"/>
      <w:pPr>
        <w:ind w:left="2221" w:hanging="360"/>
      </w:pPr>
      <w:rPr>
        <w:rFonts w:ascii="Wingdings" w:hAnsi="Wingdings" w:hint="default"/>
      </w:rPr>
    </w:lvl>
    <w:lvl w:ilvl="3" w:tplc="04100001" w:tentative="1">
      <w:start w:val="1"/>
      <w:numFmt w:val="bullet"/>
      <w:lvlText w:val=""/>
      <w:lvlJc w:val="left"/>
      <w:pPr>
        <w:ind w:left="2941" w:hanging="360"/>
      </w:pPr>
      <w:rPr>
        <w:rFonts w:ascii="Symbol" w:hAnsi="Symbol" w:hint="default"/>
      </w:rPr>
    </w:lvl>
    <w:lvl w:ilvl="4" w:tplc="04100003" w:tentative="1">
      <w:start w:val="1"/>
      <w:numFmt w:val="bullet"/>
      <w:lvlText w:val="o"/>
      <w:lvlJc w:val="left"/>
      <w:pPr>
        <w:ind w:left="3661" w:hanging="360"/>
      </w:pPr>
      <w:rPr>
        <w:rFonts w:ascii="Courier New" w:hAnsi="Courier New" w:cs="Courier New" w:hint="default"/>
      </w:rPr>
    </w:lvl>
    <w:lvl w:ilvl="5" w:tplc="04100005" w:tentative="1">
      <w:start w:val="1"/>
      <w:numFmt w:val="bullet"/>
      <w:lvlText w:val=""/>
      <w:lvlJc w:val="left"/>
      <w:pPr>
        <w:ind w:left="4381" w:hanging="360"/>
      </w:pPr>
      <w:rPr>
        <w:rFonts w:ascii="Wingdings" w:hAnsi="Wingdings" w:hint="default"/>
      </w:rPr>
    </w:lvl>
    <w:lvl w:ilvl="6" w:tplc="04100001" w:tentative="1">
      <w:start w:val="1"/>
      <w:numFmt w:val="bullet"/>
      <w:lvlText w:val=""/>
      <w:lvlJc w:val="left"/>
      <w:pPr>
        <w:ind w:left="5101" w:hanging="360"/>
      </w:pPr>
      <w:rPr>
        <w:rFonts w:ascii="Symbol" w:hAnsi="Symbol" w:hint="default"/>
      </w:rPr>
    </w:lvl>
    <w:lvl w:ilvl="7" w:tplc="04100003" w:tentative="1">
      <w:start w:val="1"/>
      <w:numFmt w:val="bullet"/>
      <w:lvlText w:val="o"/>
      <w:lvlJc w:val="left"/>
      <w:pPr>
        <w:ind w:left="5821" w:hanging="360"/>
      </w:pPr>
      <w:rPr>
        <w:rFonts w:ascii="Courier New" w:hAnsi="Courier New" w:cs="Courier New" w:hint="default"/>
      </w:rPr>
    </w:lvl>
    <w:lvl w:ilvl="8" w:tplc="04100005" w:tentative="1">
      <w:start w:val="1"/>
      <w:numFmt w:val="bullet"/>
      <w:lvlText w:val=""/>
      <w:lvlJc w:val="left"/>
      <w:pPr>
        <w:ind w:left="6541" w:hanging="360"/>
      </w:pPr>
      <w:rPr>
        <w:rFonts w:ascii="Wingdings" w:hAnsi="Wingdings" w:hint="default"/>
      </w:rPr>
    </w:lvl>
  </w:abstractNum>
  <w:abstractNum w:abstractNumId="24" w15:restartNumberingAfterBreak="0">
    <w:nsid w:val="1D9D510D"/>
    <w:multiLevelType w:val="hybridMultilevel"/>
    <w:tmpl w:val="39689E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16E3997"/>
    <w:multiLevelType w:val="hybridMultilevel"/>
    <w:tmpl w:val="2BF24898"/>
    <w:lvl w:ilvl="0" w:tplc="6E0A0526">
      <w:start w:val="1"/>
      <w:numFmt w:val="decimal"/>
      <w:lvlText w:val="%1"/>
      <w:lvlJc w:val="left"/>
      <w:pPr>
        <w:ind w:left="364" w:hanging="142"/>
      </w:pPr>
      <w:rPr>
        <w:rFonts w:ascii="Calibri" w:eastAsia="Calibri" w:hAnsi="Calibri" w:cs="Calibri" w:hint="default"/>
        <w:w w:val="99"/>
        <w:sz w:val="20"/>
        <w:szCs w:val="20"/>
        <w:lang w:val="it-IT" w:eastAsia="en-US" w:bidi="ar-SA"/>
      </w:rPr>
    </w:lvl>
    <w:lvl w:ilvl="1" w:tplc="C554D5D2">
      <w:start w:val="1"/>
      <w:numFmt w:val="decimal"/>
      <w:lvlText w:val="%2."/>
      <w:lvlJc w:val="left"/>
      <w:pPr>
        <w:ind w:left="1010" w:hanging="360"/>
        <w:jc w:val="right"/>
      </w:pPr>
      <w:rPr>
        <w:rFonts w:hint="default"/>
        <w:spacing w:val="-1"/>
        <w:w w:val="99"/>
        <w:lang w:val="it-IT" w:eastAsia="en-US" w:bidi="ar-SA"/>
      </w:rPr>
    </w:lvl>
    <w:lvl w:ilvl="2" w:tplc="7EB8DE4A">
      <w:numFmt w:val="bullet"/>
      <w:lvlText w:val="□"/>
      <w:lvlJc w:val="left"/>
      <w:pPr>
        <w:ind w:left="1084" w:hanging="224"/>
      </w:pPr>
      <w:rPr>
        <w:rFonts w:ascii="Arial MT" w:eastAsia="Arial MT" w:hAnsi="Arial MT" w:cs="Arial MT" w:hint="default"/>
        <w:w w:val="74"/>
        <w:sz w:val="20"/>
        <w:szCs w:val="20"/>
        <w:lang w:val="it-IT" w:eastAsia="en-US" w:bidi="ar-SA"/>
      </w:rPr>
    </w:lvl>
    <w:lvl w:ilvl="3" w:tplc="712C4006">
      <w:numFmt w:val="bullet"/>
      <w:lvlText w:val="•"/>
      <w:lvlJc w:val="left"/>
      <w:pPr>
        <w:ind w:left="1220" w:hanging="224"/>
      </w:pPr>
      <w:rPr>
        <w:rFonts w:hint="default"/>
        <w:lang w:val="it-IT" w:eastAsia="en-US" w:bidi="ar-SA"/>
      </w:rPr>
    </w:lvl>
    <w:lvl w:ilvl="4" w:tplc="7E180756">
      <w:numFmt w:val="bullet"/>
      <w:lvlText w:val="•"/>
      <w:lvlJc w:val="left"/>
      <w:pPr>
        <w:ind w:left="1320" w:hanging="224"/>
      </w:pPr>
      <w:rPr>
        <w:rFonts w:hint="default"/>
        <w:lang w:val="it-IT" w:eastAsia="en-US" w:bidi="ar-SA"/>
      </w:rPr>
    </w:lvl>
    <w:lvl w:ilvl="5" w:tplc="A87C29DC">
      <w:numFmt w:val="bullet"/>
      <w:lvlText w:val="•"/>
      <w:lvlJc w:val="left"/>
      <w:pPr>
        <w:ind w:left="2533" w:hanging="224"/>
      </w:pPr>
      <w:rPr>
        <w:rFonts w:hint="default"/>
        <w:lang w:val="it-IT" w:eastAsia="en-US" w:bidi="ar-SA"/>
      </w:rPr>
    </w:lvl>
    <w:lvl w:ilvl="6" w:tplc="4D4E043E">
      <w:numFmt w:val="bullet"/>
      <w:lvlText w:val="•"/>
      <w:lvlJc w:val="left"/>
      <w:pPr>
        <w:ind w:left="3746" w:hanging="224"/>
      </w:pPr>
      <w:rPr>
        <w:rFonts w:hint="default"/>
        <w:lang w:val="it-IT" w:eastAsia="en-US" w:bidi="ar-SA"/>
      </w:rPr>
    </w:lvl>
    <w:lvl w:ilvl="7" w:tplc="19D2DF2C">
      <w:numFmt w:val="bullet"/>
      <w:lvlText w:val="•"/>
      <w:lvlJc w:val="left"/>
      <w:pPr>
        <w:ind w:left="4960" w:hanging="224"/>
      </w:pPr>
      <w:rPr>
        <w:rFonts w:hint="default"/>
        <w:lang w:val="it-IT" w:eastAsia="en-US" w:bidi="ar-SA"/>
      </w:rPr>
    </w:lvl>
    <w:lvl w:ilvl="8" w:tplc="1610E784">
      <w:numFmt w:val="bullet"/>
      <w:lvlText w:val="•"/>
      <w:lvlJc w:val="left"/>
      <w:pPr>
        <w:ind w:left="6173" w:hanging="224"/>
      </w:pPr>
      <w:rPr>
        <w:rFonts w:hint="default"/>
        <w:lang w:val="it-IT" w:eastAsia="en-US" w:bidi="ar-SA"/>
      </w:rPr>
    </w:lvl>
  </w:abstractNum>
  <w:abstractNum w:abstractNumId="26" w15:restartNumberingAfterBreak="0">
    <w:nsid w:val="25305C1F"/>
    <w:multiLevelType w:val="hybridMultilevel"/>
    <w:tmpl w:val="9208B32E"/>
    <w:lvl w:ilvl="0" w:tplc="8744B6B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8DA6339"/>
    <w:multiLevelType w:val="hybridMultilevel"/>
    <w:tmpl w:val="D916DFAE"/>
    <w:lvl w:ilvl="0" w:tplc="4E5E004C">
      <w:start w:val="1"/>
      <w:numFmt w:val="bullet"/>
      <w:lvlText w:val="-"/>
      <w:lvlJc w:val="left"/>
      <w:pPr>
        <w:ind w:left="502" w:hanging="360"/>
      </w:pPr>
      <w:rPr>
        <w:rFonts w:ascii="Times New Roman" w:eastAsia="Times New Roman"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8" w15:restartNumberingAfterBreak="0">
    <w:nsid w:val="296A1013"/>
    <w:multiLevelType w:val="hybridMultilevel"/>
    <w:tmpl w:val="522CFB1A"/>
    <w:lvl w:ilvl="0" w:tplc="63E0FD0A">
      <w:start w:val="1"/>
      <w:numFmt w:val="decimal"/>
      <w:lvlText w:val="%1)"/>
      <w:lvlJc w:val="left"/>
      <w:pPr>
        <w:ind w:left="6315" w:hanging="360"/>
      </w:pPr>
      <w:rPr>
        <w:rFonts w:ascii="Times New Roman" w:eastAsia="Times New Roman" w:hAnsi="Times New Roman" w:cs="Times New Roman"/>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9" w15:restartNumberingAfterBreak="0">
    <w:nsid w:val="3A242A1A"/>
    <w:multiLevelType w:val="hybridMultilevel"/>
    <w:tmpl w:val="DDE64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E9B01F5"/>
    <w:multiLevelType w:val="multilevel"/>
    <w:tmpl w:val="D93E98AC"/>
    <w:lvl w:ilvl="0">
      <w:start w:val="1"/>
      <w:numFmt w:val="decimal"/>
      <w:lvlText w:val="%1."/>
      <w:lvlJc w:val="left"/>
      <w:pPr>
        <w:tabs>
          <w:tab w:val="num" w:pos="0"/>
        </w:tabs>
        <w:ind w:left="360" w:hanging="360"/>
      </w:pPr>
      <w:rPr>
        <w:rFonts w:cs="Calibri" w:hint="default"/>
        <w:b/>
        <w:color w:val="1F497D"/>
        <w:sz w:val="24"/>
        <w:szCs w:val="24"/>
      </w:rPr>
    </w:lvl>
    <w:lvl w:ilvl="1">
      <w:start w:val="1"/>
      <w:numFmt w:val="decimal"/>
      <w:lvlText w:val="%1.%2."/>
      <w:lvlJc w:val="left"/>
      <w:pPr>
        <w:tabs>
          <w:tab w:val="num" w:pos="0"/>
        </w:tabs>
        <w:ind w:left="716" w:hanging="432"/>
      </w:pPr>
      <w:rPr>
        <w:rFonts w:ascii="Calibri" w:eastAsia="Calibri" w:hAnsi="Calibri" w:cs="Calibri" w:hint="default"/>
        <w:b w:val="0"/>
        <w:i w:val="0"/>
        <w:color w:val="000000"/>
        <w:sz w:val="24"/>
        <w:szCs w:val="24"/>
        <w:shd w:val="clear" w:color="auto" w:fill="FFFF00"/>
      </w:rPr>
    </w:lvl>
    <w:lvl w:ilvl="2">
      <w:start w:val="1"/>
      <w:numFmt w:val="decimal"/>
      <w:lvlText w:val="%3)"/>
      <w:lvlJc w:val="left"/>
      <w:pPr>
        <w:tabs>
          <w:tab w:val="num" w:pos="0"/>
        </w:tabs>
        <w:ind w:left="1355" w:hanging="504"/>
      </w:pPr>
      <w:rPr>
        <w:rFonts w:ascii="Calibri" w:eastAsia="Times New Roman" w:hAnsi="Calibri" w:cs="Arial" w:hint="default"/>
        <w:b w:val="0"/>
        <w:i w:val="0"/>
        <w:strike w:val="0"/>
        <w:dstrike w:val="0"/>
        <w:color w:val="000000"/>
        <w:sz w:val="24"/>
        <w:szCs w:val="24"/>
        <w:lang w:val="it-IT"/>
      </w:rPr>
    </w:lvl>
    <w:lvl w:ilvl="3">
      <w:start w:val="1"/>
      <w:numFmt w:val="lowerLetter"/>
      <w:lvlText w:val="%4)"/>
      <w:lvlJc w:val="left"/>
      <w:pPr>
        <w:tabs>
          <w:tab w:val="num" w:pos="0"/>
        </w:tabs>
        <w:ind w:left="932" w:hanging="648"/>
      </w:pPr>
      <w:rPr>
        <w:rFonts w:ascii="Calibri" w:eastAsia="Times New Roman" w:hAnsi="Calibri" w:cs="Arial" w:hint="default"/>
        <w:b w:val="0"/>
        <w:strike w:val="0"/>
        <w:dstrike w:val="0"/>
        <w:color w:val="auto"/>
        <w:sz w:val="24"/>
        <w:szCs w:val="24"/>
      </w:rPr>
    </w:lvl>
    <w:lvl w:ilvl="4">
      <w:start w:val="1"/>
      <w:numFmt w:val="decimal"/>
      <w:lvlText w:val="%1.%2.%3.%4.%5."/>
      <w:lvlJc w:val="left"/>
      <w:pPr>
        <w:tabs>
          <w:tab w:val="num" w:pos="0"/>
        </w:tabs>
        <w:ind w:left="2069" w:hanging="792"/>
      </w:pPr>
      <w:rPr>
        <w:rFonts w:cs="Calibri" w:hint="default"/>
        <w:b/>
        <w:color w:val="1F497D"/>
        <w:sz w:val="24"/>
        <w:szCs w:val="24"/>
      </w:rPr>
    </w:lvl>
    <w:lvl w:ilvl="5">
      <w:start w:val="1"/>
      <w:numFmt w:val="decimal"/>
      <w:lvlText w:val="%1.%2.%3.%4.%5.%6."/>
      <w:lvlJc w:val="left"/>
      <w:pPr>
        <w:tabs>
          <w:tab w:val="num" w:pos="0"/>
        </w:tabs>
        <w:ind w:left="2736" w:hanging="936"/>
      </w:pPr>
      <w:rPr>
        <w:rFonts w:cs="Calibri" w:hint="default"/>
        <w:b/>
        <w:color w:val="1F497D"/>
        <w:sz w:val="24"/>
        <w:szCs w:val="24"/>
      </w:rPr>
    </w:lvl>
    <w:lvl w:ilvl="6">
      <w:start w:val="1"/>
      <w:numFmt w:val="decimal"/>
      <w:lvlText w:val="%1.%2.%3.%4.%5.%6.%7."/>
      <w:lvlJc w:val="left"/>
      <w:pPr>
        <w:tabs>
          <w:tab w:val="num" w:pos="0"/>
        </w:tabs>
        <w:ind w:left="3240" w:hanging="1080"/>
      </w:pPr>
      <w:rPr>
        <w:rFonts w:cs="Calibri" w:hint="default"/>
        <w:b/>
        <w:color w:val="1F497D"/>
        <w:sz w:val="24"/>
        <w:szCs w:val="24"/>
      </w:rPr>
    </w:lvl>
    <w:lvl w:ilvl="7">
      <w:start w:val="1"/>
      <w:numFmt w:val="decimal"/>
      <w:lvlText w:val="%1.%2.%3.%4.%5.%6.%7.%8."/>
      <w:lvlJc w:val="left"/>
      <w:pPr>
        <w:tabs>
          <w:tab w:val="num" w:pos="0"/>
        </w:tabs>
        <w:ind w:left="3744" w:hanging="1224"/>
      </w:pPr>
      <w:rPr>
        <w:rFonts w:cs="Calibri" w:hint="default"/>
        <w:b/>
        <w:color w:val="1F497D"/>
        <w:sz w:val="24"/>
        <w:szCs w:val="24"/>
      </w:rPr>
    </w:lvl>
    <w:lvl w:ilvl="8">
      <w:start w:val="1"/>
      <w:numFmt w:val="decimal"/>
      <w:lvlText w:val="%1.%2.%3.%4.%5.%6.%7.%8.%9."/>
      <w:lvlJc w:val="left"/>
      <w:pPr>
        <w:tabs>
          <w:tab w:val="num" w:pos="0"/>
        </w:tabs>
        <w:ind w:left="4320" w:hanging="1440"/>
      </w:pPr>
      <w:rPr>
        <w:rFonts w:cs="Calibri" w:hint="default"/>
        <w:b/>
        <w:color w:val="1F497D"/>
        <w:sz w:val="24"/>
        <w:szCs w:val="24"/>
      </w:rPr>
    </w:lvl>
  </w:abstractNum>
  <w:abstractNum w:abstractNumId="31" w15:restartNumberingAfterBreak="0">
    <w:nsid w:val="41FA60B1"/>
    <w:multiLevelType w:val="hybridMultilevel"/>
    <w:tmpl w:val="6BF6208C"/>
    <w:lvl w:ilvl="0" w:tplc="E82687A2">
      <w:start w:val="1"/>
      <w:numFmt w:val="decimal"/>
      <w:lvlText w:val="%1."/>
      <w:lvlJc w:val="left"/>
      <w:pPr>
        <w:tabs>
          <w:tab w:val="num" w:pos="397"/>
        </w:tabs>
        <w:ind w:left="397"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3C17ACE"/>
    <w:multiLevelType w:val="hybridMultilevel"/>
    <w:tmpl w:val="1A686EF2"/>
    <w:lvl w:ilvl="0" w:tplc="658874EE">
      <w:start w:val="14"/>
      <w:numFmt w:val="bullet"/>
      <w:lvlText w:val="-"/>
      <w:lvlJc w:val="left"/>
      <w:pPr>
        <w:ind w:left="785" w:hanging="360"/>
      </w:pPr>
      <w:rPr>
        <w:rFonts w:ascii="Times New Roman" w:eastAsia="Times New Roman" w:hAnsi="Times New Roman" w:cs="Times New Roman" w:hint="default"/>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start w:val="1"/>
      <w:numFmt w:val="bullet"/>
      <w:lvlText w:val=""/>
      <w:lvlJc w:val="left"/>
      <w:pPr>
        <w:ind w:left="3306" w:hanging="360"/>
      </w:pPr>
      <w:rPr>
        <w:rFonts w:ascii="Symbol" w:hAnsi="Symbol" w:hint="default"/>
      </w:rPr>
    </w:lvl>
    <w:lvl w:ilvl="4" w:tplc="04100003">
      <w:start w:val="1"/>
      <w:numFmt w:val="bullet"/>
      <w:lvlText w:val="o"/>
      <w:lvlJc w:val="left"/>
      <w:pPr>
        <w:ind w:left="4026" w:hanging="360"/>
      </w:pPr>
      <w:rPr>
        <w:rFonts w:ascii="Courier New" w:hAnsi="Courier New" w:cs="Courier New" w:hint="default"/>
      </w:rPr>
    </w:lvl>
    <w:lvl w:ilvl="5" w:tplc="04100005">
      <w:start w:val="1"/>
      <w:numFmt w:val="bullet"/>
      <w:lvlText w:val=""/>
      <w:lvlJc w:val="left"/>
      <w:pPr>
        <w:ind w:left="4746" w:hanging="360"/>
      </w:pPr>
      <w:rPr>
        <w:rFonts w:ascii="Wingdings" w:hAnsi="Wingdings" w:hint="default"/>
      </w:rPr>
    </w:lvl>
    <w:lvl w:ilvl="6" w:tplc="04100001">
      <w:start w:val="1"/>
      <w:numFmt w:val="bullet"/>
      <w:lvlText w:val=""/>
      <w:lvlJc w:val="left"/>
      <w:pPr>
        <w:ind w:left="5466" w:hanging="360"/>
      </w:pPr>
      <w:rPr>
        <w:rFonts w:ascii="Symbol" w:hAnsi="Symbol" w:hint="default"/>
      </w:rPr>
    </w:lvl>
    <w:lvl w:ilvl="7" w:tplc="04100003">
      <w:start w:val="1"/>
      <w:numFmt w:val="bullet"/>
      <w:lvlText w:val="o"/>
      <w:lvlJc w:val="left"/>
      <w:pPr>
        <w:ind w:left="6186" w:hanging="360"/>
      </w:pPr>
      <w:rPr>
        <w:rFonts w:ascii="Courier New" w:hAnsi="Courier New" w:cs="Courier New" w:hint="default"/>
      </w:rPr>
    </w:lvl>
    <w:lvl w:ilvl="8" w:tplc="04100005">
      <w:start w:val="1"/>
      <w:numFmt w:val="bullet"/>
      <w:lvlText w:val=""/>
      <w:lvlJc w:val="left"/>
      <w:pPr>
        <w:ind w:left="6906" w:hanging="360"/>
      </w:pPr>
      <w:rPr>
        <w:rFonts w:ascii="Wingdings" w:hAnsi="Wingdings" w:hint="default"/>
      </w:rPr>
    </w:lvl>
  </w:abstractNum>
  <w:abstractNum w:abstractNumId="33" w15:restartNumberingAfterBreak="0">
    <w:nsid w:val="47CF1D12"/>
    <w:multiLevelType w:val="hybridMultilevel"/>
    <w:tmpl w:val="B87023A4"/>
    <w:lvl w:ilvl="0" w:tplc="00000012">
      <w:numFmt w:val="bullet"/>
      <w:lvlText w:val=""/>
      <w:lvlJc w:val="left"/>
      <w:pPr>
        <w:ind w:left="780"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4" w15:restartNumberingAfterBreak="0">
    <w:nsid w:val="484C53CC"/>
    <w:multiLevelType w:val="hybridMultilevel"/>
    <w:tmpl w:val="74509C78"/>
    <w:lvl w:ilvl="0" w:tplc="3FA61E38">
      <w:start w:val="1"/>
      <w:numFmt w:val="decimal"/>
      <w:lvlText w:val="%1)"/>
      <w:lvlJc w:val="left"/>
      <w:pPr>
        <w:ind w:left="360" w:hanging="360"/>
      </w:pPr>
      <w:rPr>
        <w:rFonts w:hint="default"/>
        <w:b/>
        <w:u w:val="none"/>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8B75590"/>
    <w:multiLevelType w:val="multilevel"/>
    <w:tmpl w:val="D93E98AC"/>
    <w:lvl w:ilvl="0">
      <w:start w:val="1"/>
      <w:numFmt w:val="decimal"/>
      <w:lvlText w:val="%1."/>
      <w:lvlJc w:val="left"/>
      <w:pPr>
        <w:tabs>
          <w:tab w:val="num" w:pos="0"/>
        </w:tabs>
        <w:ind w:left="360" w:hanging="360"/>
      </w:pPr>
      <w:rPr>
        <w:rFonts w:cs="Calibri" w:hint="default"/>
        <w:b/>
        <w:color w:val="1F497D"/>
        <w:sz w:val="24"/>
        <w:szCs w:val="24"/>
      </w:rPr>
    </w:lvl>
    <w:lvl w:ilvl="1">
      <w:start w:val="1"/>
      <w:numFmt w:val="decimal"/>
      <w:lvlText w:val="%1.%2."/>
      <w:lvlJc w:val="left"/>
      <w:pPr>
        <w:tabs>
          <w:tab w:val="num" w:pos="0"/>
        </w:tabs>
        <w:ind w:left="716" w:hanging="432"/>
      </w:pPr>
      <w:rPr>
        <w:rFonts w:ascii="Calibri" w:eastAsia="Calibri" w:hAnsi="Calibri" w:cs="Calibri" w:hint="default"/>
        <w:b w:val="0"/>
        <w:i w:val="0"/>
        <w:color w:val="000000"/>
        <w:sz w:val="24"/>
        <w:szCs w:val="24"/>
        <w:shd w:val="clear" w:color="auto" w:fill="FFFF00"/>
      </w:rPr>
    </w:lvl>
    <w:lvl w:ilvl="2">
      <w:start w:val="1"/>
      <w:numFmt w:val="decimal"/>
      <w:lvlText w:val="%3)"/>
      <w:lvlJc w:val="left"/>
      <w:pPr>
        <w:tabs>
          <w:tab w:val="num" w:pos="0"/>
        </w:tabs>
        <w:ind w:left="1355" w:hanging="504"/>
      </w:pPr>
      <w:rPr>
        <w:rFonts w:ascii="Calibri" w:eastAsia="Times New Roman" w:hAnsi="Calibri" w:cs="Arial" w:hint="default"/>
        <w:b w:val="0"/>
        <w:i w:val="0"/>
        <w:strike w:val="0"/>
        <w:dstrike w:val="0"/>
        <w:color w:val="000000"/>
        <w:sz w:val="24"/>
        <w:szCs w:val="24"/>
        <w:lang w:val="it-IT"/>
      </w:rPr>
    </w:lvl>
    <w:lvl w:ilvl="3">
      <w:start w:val="1"/>
      <w:numFmt w:val="lowerLetter"/>
      <w:lvlText w:val="%4)"/>
      <w:lvlJc w:val="left"/>
      <w:pPr>
        <w:tabs>
          <w:tab w:val="num" w:pos="0"/>
        </w:tabs>
        <w:ind w:left="932" w:hanging="648"/>
      </w:pPr>
      <w:rPr>
        <w:rFonts w:ascii="Calibri" w:eastAsia="Times New Roman" w:hAnsi="Calibri" w:cs="Arial" w:hint="default"/>
        <w:b w:val="0"/>
        <w:strike w:val="0"/>
        <w:dstrike w:val="0"/>
        <w:color w:val="auto"/>
        <w:sz w:val="24"/>
        <w:szCs w:val="24"/>
      </w:rPr>
    </w:lvl>
    <w:lvl w:ilvl="4">
      <w:start w:val="1"/>
      <w:numFmt w:val="decimal"/>
      <w:lvlText w:val="%1.%2.%3.%4.%5."/>
      <w:lvlJc w:val="left"/>
      <w:pPr>
        <w:tabs>
          <w:tab w:val="num" w:pos="0"/>
        </w:tabs>
        <w:ind w:left="2069" w:hanging="792"/>
      </w:pPr>
      <w:rPr>
        <w:rFonts w:cs="Calibri" w:hint="default"/>
        <w:b/>
        <w:color w:val="1F497D"/>
        <w:sz w:val="24"/>
        <w:szCs w:val="24"/>
      </w:rPr>
    </w:lvl>
    <w:lvl w:ilvl="5">
      <w:start w:val="1"/>
      <w:numFmt w:val="decimal"/>
      <w:lvlText w:val="%1.%2.%3.%4.%5.%6."/>
      <w:lvlJc w:val="left"/>
      <w:pPr>
        <w:tabs>
          <w:tab w:val="num" w:pos="0"/>
        </w:tabs>
        <w:ind w:left="2736" w:hanging="936"/>
      </w:pPr>
      <w:rPr>
        <w:rFonts w:cs="Calibri" w:hint="default"/>
        <w:b/>
        <w:color w:val="1F497D"/>
        <w:sz w:val="24"/>
        <w:szCs w:val="24"/>
      </w:rPr>
    </w:lvl>
    <w:lvl w:ilvl="6">
      <w:start w:val="1"/>
      <w:numFmt w:val="decimal"/>
      <w:lvlText w:val="%1.%2.%3.%4.%5.%6.%7."/>
      <w:lvlJc w:val="left"/>
      <w:pPr>
        <w:tabs>
          <w:tab w:val="num" w:pos="0"/>
        </w:tabs>
        <w:ind w:left="3240" w:hanging="1080"/>
      </w:pPr>
      <w:rPr>
        <w:rFonts w:cs="Calibri" w:hint="default"/>
        <w:b/>
        <w:color w:val="1F497D"/>
        <w:sz w:val="24"/>
        <w:szCs w:val="24"/>
      </w:rPr>
    </w:lvl>
    <w:lvl w:ilvl="7">
      <w:start w:val="1"/>
      <w:numFmt w:val="decimal"/>
      <w:lvlText w:val="%1.%2.%3.%4.%5.%6.%7.%8."/>
      <w:lvlJc w:val="left"/>
      <w:pPr>
        <w:tabs>
          <w:tab w:val="num" w:pos="0"/>
        </w:tabs>
        <w:ind w:left="3744" w:hanging="1224"/>
      </w:pPr>
      <w:rPr>
        <w:rFonts w:cs="Calibri" w:hint="default"/>
        <w:b/>
        <w:color w:val="1F497D"/>
        <w:sz w:val="24"/>
        <w:szCs w:val="24"/>
      </w:rPr>
    </w:lvl>
    <w:lvl w:ilvl="8">
      <w:start w:val="1"/>
      <w:numFmt w:val="decimal"/>
      <w:lvlText w:val="%1.%2.%3.%4.%5.%6.%7.%8.%9."/>
      <w:lvlJc w:val="left"/>
      <w:pPr>
        <w:tabs>
          <w:tab w:val="num" w:pos="0"/>
        </w:tabs>
        <w:ind w:left="4320" w:hanging="1440"/>
      </w:pPr>
      <w:rPr>
        <w:rFonts w:cs="Calibri" w:hint="default"/>
        <w:b/>
        <w:color w:val="1F497D"/>
        <w:sz w:val="24"/>
        <w:szCs w:val="24"/>
      </w:rPr>
    </w:lvl>
  </w:abstractNum>
  <w:abstractNum w:abstractNumId="36" w15:restartNumberingAfterBreak="0">
    <w:nsid w:val="4C313860"/>
    <w:multiLevelType w:val="hybridMultilevel"/>
    <w:tmpl w:val="CC7C6970"/>
    <w:lvl w:ilvl="0" w:tplc="DC2C354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56F386C"/>
    <w:multiLevelType w:val="hybridMultilevel"/>
    <w:tmpl w:val="8056C5F4"/>
    <w:lvl w:ilvl="0" w:tplc="00000012">
      <w:numFmt w:val="bullet"/>
      <w:lvlText w:val=""/>
      <w:lvlJc w:val="left"/>
      <w:pPr>
        <w:ind w:left="720"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0923E9"/>
    <w:multiLevelType w:val="hybridMultilevel"/>
    <w:tmpl w:val="C114BBC0"/>
    <w:lvl w:ilvl="0" w:tplc="AE3CAF72">
      <w:start w:val="1"/>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BC01B35"/>
    <w:multiLevelType w:val="hybridMultilevel"/>
    <w:tmpl w:val="C6427524"/>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BCE14C5"/>
    <w:multiLevelType w:val="hybridMultilevel"/>
    <w:tmpl w:val="0E02A06A"/>
    <w:lvl w:ilvl="0" w:tplc="7C7C122E">
      <w:start w:val="1"/>
      <w:numFmt w:val="decimal"/>
      <w:lvlText w:val="%1)"/>
      <w:lvlJc w:val="left"/>
      <w:pPr>
        <w:ind w:left="420" w:hanging="360"/>
      </w:pPr>
      <w:rPr>
        <w:b w:val="0"/>
      </w:rPr>
    </w:lvl>
    <w:lvl w:ilvl="1" w:tplc="04100019">
      <w:start w:val="1"/>
      <w:numFmt w:val="lowerLetter"/>
      <w:lvlText w:val="%2."/>
      <w:lvlJc w:val="left"/>
      <w:pPr>
        <w:ind w:left="1140" w:hanging="360"/>
      </w:pPr>
    </w:lvl>
    <w:lvl w:ilvl="2" w:tplc="0410001B">
      <w:start w:val="1"/>
      <w:numFmt w:val="lowerRoman"/>
      <w:lvlText w:val="%3."/>
      <w:lvlJc w:val="right"/>
      <w:pPr>
        <w:ind w:left="1860" w:hanging="180"/>
      </w:pPr>
    </w:lvl>
    <w:lvl w:ilvl="3" w:tplc="0410000F">
      <w:start w:val="1"/>
      <w:numFmt w:val="decimal"/>
      <w:lvlText w:val="%4."/>
      <w:lvlJc w:val="left"/>
      <w:pPr>
        <w:ind w:left="2580" w:hanging="360"/>
      </w:pPr>
    </w:lvl>
    <w:lvl w:ilvl="4" w:tplc="04100019">
      <w:start w:val="1"/>
      <w:numFmt w:val="lowerLetter"/>
      <w:lvlText w:val="%5."/>
      <w:lvlJc w:val="left"/>
      <w:pPr>
        <w:ind w:left="3300" w:hanging="360"/>
      </w:pPr>
    </w:lvl>
    <w:lvl w:ilvl="5" w:tplc="0410001B">
      <w:start w:val="1"/>
      <w:numFmt w:val="lowerRoman"/>
      <w:lvlText w:val="%6."/>
      <w:lvlJc w:val="right"/>
      <w:pPr>
        <w:ind w:left="4020" w:hanging="180"/>
      </w:pPr>
    </w:lvl>
    <w:lvl w:ilvl="6" w:tplc="0410000F">
      <w:start w:val="1"/>
      <w:numFmt w:val="decimal"/>
      <w:lvlText w:val="%7."/>
      <w:lvlJc w:val="left"/>
      <w:pPr>
        <w:ind w:left="4740" w:hanging="360"/>
      </w:pPr>
    </w:lvl>
    <w:lvl w:ilvl="7" w:tplc="04100019">
      <w:start w:val="1"/>
      <w:numFmt w:val="lowerLetter"/>
      <w:lvlText w:val="%8."/>
      <w:lvlJc w:val="left"/>
      <w:pPr>
        <w:ind w:left="5460" w:hanging="360"/>
      </w:pPr>
    </w:lvl>
    <w:lvl w:ilvl="8" w:tplc="0410001B">
      <w:start w:val="1"/>
      <w:numFmt w:val="lowerRoman"/>
      <w:lvlText w:val="%9."/>
      <w:lvlJc w:val="right"/>
      <w:pPr>
        <w:ind w:left="6180" w:hanging="180"/>
      </w:pPr>
    </w:lvl>
  </w:abstractNum>
  <w:abstractNum w:abstractNumId="42" w15:restartNumberingAfterBreak="0">
    <w:nsid w:val="6E7714FC"/>
    <w:multiLevelType w:val="hybridMultilevel"/>
    <w:tmpl w:val="5F9EB4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20C09E5"/>
    <w:multiLevelType w:val="hybridMultilevel"/>
    <w:tmpl w:val="580C58A6"/>
    <w:lvl w:ilvl="0" w:tplc="0E4E292E">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15:restartNumberingAfterBreak="0">
    <w:nsid w:val="73932F1F"/>
    <w:multiLevelType w:val="hybridMultilevel"/>
    <w:tmpl w:val="49F6CB06"/>
    <w:lvl w:ilvl="0" w:tplc="0410000B">
      <w:start w:val="1"/>
      <w:numFmt w:val="bullet"/>
      <w:lvlText w:val=""/>
      <w:lvlJc w:val="left"/>
      <w:pPr>
        <w:tabs>
          <w:tab w:val="num" w:pos="1648"/>
        </w:tabs>
        <w:ind w:left="1648" w:hanging="360"/>
      </w:pPr>
      <w:rPr>
        <w:rFonts w:ascii="Wingdings" w:hAnsi="Wingdings" w:hint="default"/>
      </w:rPr>
    </w:lvl>
    <w:lvl w:ilvl="1" w:tplc="04100003" w:tentative="1">
      <w:start w:val="1"/>
      <w:numFmt w:val="bullet"/>
      <w:lvlText w:val="o"/>
      <w:lvlJc w:val="left"/>
      <w:pPr>
        <w:tabs>
          <w:tab w:val="num" w:pos="2368"/>
        </w:tabs>
        <w:ind w:left="2368" w:hanging="360"/>
      </w:pPr>
      <w:rPr>
        <w:rFonts w:ascii="Courier New" w:hAnsi="Courier New" w:cs="Courier New" w:hint="default"/>
      </w:rPr>
    </w:lvl>
    <w:lvl w:ilvl="2" w:tplc="04100005" w:tentative="1">
      <w:start w:val="1"/>
      <w:numFmt w:val="bullet"/>
      <w:lvlText w:val=""/>
      <w:lvlJc w:val="left"/>
      <w:pPr>
        <w:tabs>
          <w:tab w:val="num" w:pos="3088"/>
        </w:tabs>
        <w:ind w:left="3088" w:hanging="360"/>
      </w:pPr>
      <w:rPr>
        <w:rFonts w:ascii="Wingdings" w:hAnsi="Wingdings" w:hint="default"/>
      </w:rPr>
    </w:lvl>
    <w:lvl w:ilvl="3" w:tplc="04100001" w:tentative="1">
      <w:start w:val="1"/>
      <w:numFmt w:val="bullet"/>
      <w:lvlText w:val=""/>
      <w:lvlJc w:val="left"/>
      <w:pPr>
        <w:tabs>
          <w:tab w:val="num" w:pos="3808"/>
        </w:tabs>
        <w:ind w:left="3808" w:hanging="360"/>
      </w:pPr>
      <w:rPr>
        <w:rFonts w:ascii="Symbol" w:hAnsi="Symbol" w:hint="default"/>
      </w:rPr>
    </w:lvl>
    <w:lvl w:ilvl="4" w:tplc="04100003" w:tentative="1">
      <w:start w:val="1"/>
      <w:numFmt w:val="bullet"/>
      <w:lvlText w:val="o"/>
      <w:lvlJc w:val="left"/>
      <w:pPr>
        <w:tabs>
          <w:tab w:val="num" w:pos="4528"/>
        </w:tabs>
        <w:ind w:left="4528" w:hanging="360"/>
      </w:pPr>
      <w:rPr>
        <w:rFonts w:ascii="Courier New" w:hAnsi="Courier New" w:cs="Courier New" w:hint="default"/>
      </w:rPr>
    </w:lvl>
    <w:lvl w:ilvl="5" w:tplc="04100005" w:tentative="1">
      <w:start w:val="1"/>
      <w:numFmt w:val="bullet"/>
      <w:lvlText w:val=""/>
      <w:lvlJc w:val="left"/>
      <w:pPr>
        <w:tabs>
          <w:tab w:val="num" w:pos="5248"/>
        </w:tabs>
        <w:ind w:left="5248" w:hanging="360"/>
      </w:pPr>
      <w:rPr>
        <w:rFonts w:ascii="Wingdings" w:hAnsi="Wingdings" w:hint="default"/>
      </w:rPr>
    </w:lvl>
    <w:lvl w:ilvl="6" w:tplc="04100001" w:tentative="1">
      <w:start w:val="1"/>
      <w:numFmt w:val="bullet"/>
      <w:lvlText w:val=""/>
      <w:lvlJc w:val="left"/>
      <w:pPr>
        <w:tabs>
          <w:tab w:val="num" w:pos="5968"/>
        </w:tabs>
        <w:ind w:left="5968" w:hanging="360"/>
      </w:pPr>
      <w:rPr>
        <w:rFonts w:ascii="Symbol" w:hAnsi="Symbol" w:hint="default"/>
      </w:rPr>
    </w:lvl>
    <w:lvl w:ilvl="7" w:tplc="04100003" w:tentative="1">
      <w:start w:val="1"/>
      <w:numFmt w:val="bullet"/>
      <w:lvlText w:val="o"/>
      <w:lvlJc w:val="left"/>
      <w:pPr>
        <w:tabs>
          <w:tab w:val="num" w:pos="6688"/>
        </w:tabs>
        <w:ind w:left="6688" w:hanging="360"/>
      </w:pPr>
      <w:rPr>
        <w:rFonts w:ascii="Courier New" w:hAnsi="Courier New" w:cs="Courier New" w:hint="default"/>
      </w:rPr>
    </w:lvl>
    <w:lvl w:ilvl="8" w:tplc="04100005" w:tentative="1">
      <w:start w:val="1"/>
      <w:numFmt w:val="bullet"/>
      <w:lvlText w:val=""/>
      <w:lvlJc w:val="left"/>
      <w:pPr>
        <w:tabs>
          <w:tab w:val="num" w:pos="7408"/>
        </w:tabs>
        <w:ind w:left="7408" w:hanging="360"/>
      </w:pPr>
      <w:rPr>
        <w:rFonts w:ascii="Wingdings" w:hAnsi="Wingdings" w:hint="default"/>
      </w:rPr>
    </w:lvl>
  </w:abstractNum>
  <w:abstractNum w:abstractNumId="45" w15:restartNumberingAfterBreak="0">
    <w:nsid w:val="75E3505C"/>
    <w:multiLevelType w:val="multilevel"/>
    <w:tmpl w:val="D93E98AC"/>
    <w:lvl w:ilvl="0">
      <w:start w:val="1"/>
      <w:numFmt w:val="decimal"/>
      <w:lvlText w:val="%1."/>
      <w:lvlJc w:val="left"/>
      <w:pPr>
        <w:tabs>
          <w:tab w:val="num" w:pos="0"/>
        </w:tabs>
        <w:ind w:left="360" w:hanging="360"/>
      </w:pPr>
      <w:rPr>
        <w:rFonts w:cs="Calibri" w:hint="default"/>
        <w:b/>
        <w:color w:val="1F497D"/>
        <w:sz w:val="24"/>
        <w:szCs w:val="24"/>
      </w:rPr>
    </w:lvl>
    <w:lvl w:ilvl="1">
      <w:start w:val="1"/>
      <w:numFmt w:val="decimal"/>
      <w:lvlText w:val="%1.%2."/>
      <w:lvlJc w:val="left"/>
      <w:pPr>
        <w:tabs>
          <w:tab w:val="num" w:pos="0"/>
        </w:tabs>
        <w:ind w:left="716" w:hanging="432"/>
      </w:pPr>
      <w:rPr>
        <w:rFonts w:ascii="Calibri" w:eastAsia="Calibri" w:hAnsi="Calibri" w:cs="Calibri" w:hint="default"/>
        <w:b w:val="0"/>
        <w:i w:val="0"/>
        <w:color w:val="000000"/>
        <w:sz w:val="24"/>
        <w:szCs w:val="24"/>
        <w:shd w:val="clear" w:color="auto" w:fill="FFFF00"/>
      </w:rPr>
    </w:lvl>
    <w:lvl w:ilvl="2">
      <w:start w:val="1"/>
      <w:numFmt w:val="decimal"/>
      <w:lvlText w:val="%3)"/>
      <w:lvlJc w:val="left"/>
      <w:pPr>
        <w:tabs>
          <w:tab w:val="num" w:pos="0"/>
        </w:tabs>
        <w:ind w:left="1355" w:hanging="504"/>
      </w:pPr>
      <w:rPr>
        <w:rFonts w:ascii="Calibri" w:eastAsia="Times New Roman" w:hAnsi="Calibri" w:cs="Arial" w:hint="default"/>
        <w:b w:val="0"/>
        <w:i w:val="0"/>
        <w:strike w:val="0"/>
        <w:dstrike w:val="0"/>
        <w:color w:val="000000"/>
        <w:sz w:val="24"/>
        <w:szCs w:val="24"/>
        <w:lang w:val="it-IT"/>
      </w:rPr>
    </w:lvl>
    <w:lvl w:ilvl="3">
      <w:start w:val="1"/>
      <w:numFmt w:val="lowerLetter"/>
      <w:lvlText w:val="%4)"/>
      <w:lvlJc w:val="left"/>
      <w:pPr>
        <w:tabs>
          <w:tab w:val="num" w:pos="0"/>
        </w:tabs>
        <w:ind w:left="932" w:hanging="648"/>
      </w:pPr>
      <w:rPr>
        <w:rFonts w:ascii="Calibri" w:eastAsia="Times New Roman" w:hAnsi="Calibri" w:cs="Arial" w:hint="default"/>
        <w:b w:val="0"/>
        <w:strike w:val="0"/>
        <w:dstrike w:val="0"/>
        <w:color w:val="auto"/>
        <w:sz w:val="24"/>
        <w:szCs w:val="24"/>
      </w:rPr>
    </w:lvl>
    <w:lvl w:ilvl="4">
      <w:start w:val="1"/>
      <w:numFmt w:val="decimal"/>
      <w:lvlText w:val="%1.%2.%3.%4.%5."/>
      <w:lvlJc w:val="left"/>
      <w:pPr>
        <w:tabs>
          <w:tab w:val="num" w:pos="0"/>
        </w:tabs>
        <w:ind w:left="2069" w:hanging="792"/>
      </w:pPr>
      <w:rPr>
        <w:rFonts w:cs="Calibri" w:hint="default"/>
        <w:b/>
        <w:color w:val="1F497D"/>
        <w:sz w:val="24"/>
        <w:szCs w:val="24"/>
      </w:rPr>
    </w:lvl>
    <w:lvl w:ilvl="5">
      <w:start w:val="1"/>
      <w:numFmt w:val="decimal"/>
      <w:lvlText w:val="%1.%2.%3.%4.%5.%6."/>
      <w:lvlJc w:val="left"/>
      <w:pPr>
        <w:tabs>
          <w:tab w:val="num" w:pos="0"/>
        </w:tabs>
        <w:ind w:left="2736" w:hanging="936"/>
      </w:pPr>
      <w:rPr>
        <w:rFonts w:cs="Calibri" w:hint="default"/>
        <w:b/>
        <w:color w:val="1F497D"/>
        <w:sz w:val="24"/>
        <w:szCs w:val="24"/>
      </w:rPr>
    </w:lvl>
    <w:lvl w:ilvl="6">
      <w:start w:val="1"/>
      <w:numFmt w:val="decimal"/>
      <w:lvlText w:val="%1.%2.%3.%4.%5.%6.%7."/>
      <w:lvlJc w:val="left"/>
      <w:pPr>
        <w:tabs>
          <w:tab w:val="num" w:pos="0"/>
        </w:tabs>
        <w:ind w:left="3240" w:hanging="1080"/>
      </w:pPr>
      <w:rPr>
        <w:rFonts w:cs="Calibri" w:hint="default"/>
        <w:b/>
        <w:color w:val="1F497D"/>
        <w:sz w:val="24"/>
        <w:szCs w:val="24"/>
      </w:rPr>
    </w:lvl>
    <w:lvl w:ilvl="7">
      <w:start w:val="1"/>
      <w:numFmt w:val="decimal"/>
      <w:lvlText w:val="%1.%2.%3.%4.%5.%6.%7.%8."/>
      <w:lvlJc w:val="left"/>
      <w:pPr>
        <w:tabs>
          <w:tab w:val="num" w:pos="0"/>
        </w:tabs>
        <w:ind w:left="3744" w:hanging="1224"/>
      </w:pPr>
      <w:rPr>
        <w:rFonts w:cs="Calibri" w:hint="default"/>
        <w:b/>
        <w:color w:val="1F497D"/>
        <w:sz w:val="24"/>
        <w:szCs w:val="24"/>
      </w:rPr>
    </w:lvl>
    <w:lvl w:ilvl="8">
      <w:start w:val="1"/>
      <w:numFmt w:val="decimal"/>
      <w:lvlText w:val="%1.%2.%3.%4.%5.%6.%7.%8.%9."/>
      <w:lvlJc w:val="left"/>
      <w:pPr>
        <w:tabs>
          <w:tab w:val="num" w:pos="0"/>
        </w:tabs>
        <w:ind w:left="4320" w:hanging="1440"/>
      </w:pPr>
      <w:rPr>
        <w:rFonts w:cs="Calibri" w:hint="default"/>
        <w:b/>
        <w:color w:val="1F497D"/>
        <w:sz w:val="24"/>
        <w:szCs w:val="24"/>
      </w:rPr>
    </w:lvl>
  </w:abstractNum>
  <w:abstractNum w:abstractNumId="46"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84767086">
    <w:abstractNumId w:val="46"/>
  </w:num>
  <w:num w:numId="2" w16cid:durableId="1135297054">
    <w:abstractNumId w:val="27"/>
  </w:num>
  <w:num w:numId="3" w16cid:durableId="1957057316">
    <w:abstractNumId w:val="44"/>
  </w:num>
  <w:num w:numId="4" w16cid:durableId="1461920295">
    <w:abstractNumId w:val="39"/>
  </w:num>
  <w:num w:numId="5" w16cid:durableId="1661957699">
    <w:abstractNumId w:val="36"/>
  </w:num>
  <w:num w:numId="6" w16cid:durableId="4140839">
    <w:abstractNumId w:val="26"/>
  </w:num>
  <w:num w:numId="7" w16cid:durableId="819998005">
    <w:abstractNumId w:val="12"/>
  </w:num>
  <w:num w:numId="8" w16cid:durableId="1666858290">
    <w:abstractNumId w:val="34"/>
  </w:num>
  <w:num w:numId="9" w16cid:durableId="1048336207">
    <w:abstractNumId w:val="16"/>
  </w:num>
  <w:num w:numId="10" w16cid:durableId="1558320147">
    <w:abstractNumId w:val="3"/>
  </w:num>
  <w:num w:numId="11" w16cid:durableId="244070326">
    <w:abstractNumId w:val="5"/>
  </w:num>
  <w:num w:numId="12" w16cid:durableId="1051265088">
    <w:abstractNumId w:val="15"/>
  </w:num>
  <w:num w:numId="13" w16cid:durableId="971246746">
    <w:abstractNumId w:val="17"/>
  </w:num>
  <w:num w:numId="14" w16cid:durableId="776677186">
    <w:abstractNumId w:val="23"/>
  </w:num>
  <w:num w:numId="15" w16cid:durableId="483351779">
    <w:abstractNumId w:val="2"/>
  </w:num>
  <w:num w:numId="16" w16cid:durableId="538318101">
    <w:abstractNumId w:val="4"/>
  </w:num>
  <w:num w:numId="17" w16cid:durableId="864051491">
    <w:abstractNumId w:val="6"/>
  </w:num>
  <w:num w:numId="18" w16cid:durableId="765687687">
    <w:abstractNumId w:val="7"/>
  </w:num>
  <w:num w:numId="19" w16cid:durableId="159007208">
    <w:abstractNumId w:val="8"/>
  </w:num>
  <w:num w:numId="20" w16cid:durableId="1432778140">
    <w:abstractNumId w:val="9"/>
  </w:num>
  <w:num w:numId="21" w16cid:durableId="1923829674">
    <w:abstractNumId w:val="10"/>
  </w:num>
  <w:num w:numId="22" w16cid:durableId="898904749">
    <w:abstractNumId w:val="11"/>
  </w:num>
  <w:num w:numId="23" w16cid:durableId="1947300472">
    <w:abstractNumId w:val="13"/>
  </w:num>
  <w:num w:numId="24" w16cid:durableId="1692294993">
    <w:abstractNumId w:val="37"/>
  </w:num>
  <w:num w:numId="25" w16cid:durableId="452753371">
    <w:abstractNumId w:val="0"/>
  </w:num>
  <w:num w:numId="26" w16cid:durableId="1052074861">
    <w:abstractNumId w:val="1"/>
  </w:num>
  <w:num w:numId="27" w16cid:durableId="1562329617">
    <w:abstractNumId w:val="14"/>
  </w:num>
  <w:num w:numId="28" w16cid:durableId="922687130">
    <w:abstractNumId w:val="31"/>
  </w:num>
  <w:num w:numId="29" w16cid:durableId="1450123912">
    <w:abstractNumId w:val="20"/>
  </w:num>
  <w:num w:numId="30" w16cid:durableId="1637560752">
    <w:abstractNumId w:val="32"/>
  </w:num>
  <w:num w:numId="31" w16cid:durableId="2125683602">
    <w:abstractNumId w:val="30"/>
  </w:num>
  <w:num w:numId="32" w16cid:durableId="259336763">
    <w:abstractNumId w:val="35"/>
  </w:num>
  <w:num w:numId="33" w16cid:durableId="1634679736">
    <w:abstractNumId w:val="45"/>
  </w:num>
  <w:num w:numId="34" w16cid:durableId="1890455304">
    <w:abstractNumId w:val="21"/>
  </w:num>
  <w:num w:numId="35" w16cid:durableId="624703455">
    <w:abstractNumId w:val="28"/>
  </w:num>
  <w:num w:numId="36" w16cid:durableId="1619795512">
    <w:abstractNumId w:val="18"/>
  </w:num>
  <w:num w:numId="37" w16cid:durableId="370496126">
    <w:abstractNumId w:val="43"/>
  </w:num>
  <w:num w:numId="38" w16cid:durableId="1411122500">
    <w:abstractNumId w:val="33"/>
  </w:num>
  <w:num w:numId="39" w16cid:durableId="752972506">
    <w:abstractNumId w:val="38"/>
  </w:num>
  <w:num w:numId="40" w16cid:durableId="1003047316">
    <w:abstractNumId w:val="22"/>
  </w:num>
  <w:num w:numId="41" w16cid:durableId="495534904">
    <w:abstractNumId w:val="42"/>
  </w:num>
  <w:num w:numId="42" w16cid:durableId="1544556629">
    <w:abstractNumId w:val="29"/>
  </w:num>
  <w:num w:numId="43" w16cid:durableId="1199201227">
    <w:abstractNumId w:val="24"/>
  </w:num>
  <w:num w:numId="44" w16cid:durableId="1199049759">
    <w:abstractNumId w:val="19"/>
  </w:num>
  <w:num w:numId="45" w16cid:durableId="159293416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1004813">
    <w:abstractNumId w:val="25"/>
  </w:num>
  <w:num w:numId="47" w16cid:durableId="1368602223">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203"/>
    <w:rsid w:val="000021D1"/>
    <w:rsid w:val="0000670E"/>
    <w:rsid w:val="00007116"/>
    <w:rsid w:val="00007F5C"/>
    <w:rsid w:val="00013A07"/>
    <w:rsid w:val="00015721"/>
    <w:rsid w:val="000160BE"/>
    <w:rsid w:val="00017244"/>
    <w:rsid w:val="000177A6"/>
    <w:rsid w:val="0001795B"/>
    <w:rsid w:val="00017D88"/>
    <w:rsid w:val="00021731"/>
    <w:rsid w:val="00025324"/>
    <w:rsid w:val="0002559A"/>
    <w:rsid w:val="00025B34"/>
    <w:rsid w:val="00027C63"/>
    <w:rsid w:val="0003061D"/>
    <w:rsid w:val="000310E7"/>
    <w:rsid w:val="00033242"/>
    <w:rsid w:val="0003681B"/>
    <w:rsid w:val="00037242"/>
    <w:rsid w:val="00037959"/>
    <w:rsid w:val="000418AB"/>
    <w:rsid w:val="000466B9"/>
    <w:rsid w:val="00046C35"/>
    <w:rsid w:val="00056C41"/>
    <w:rsid w:val="00060083"/>
    <w:rsid w:val="0006409D"/>
    <w:rsid w:val="00065868"/>
    <w:rsid w:val="000666DA"/>
    <w:rsid w:val="000672D5"/>
    <w:rsid w:val="0006799D"/>
    <w:rsid w:val="0007103F"/>
    <w:rsid w:val="0008177B"/>
    <w:rsid w:val="00086EB1"/>
    <w:rsid w:val="000903CA"/>
    <w:rsid w:val="00090A2E"/>
    <w:rsid w:val="00091ED2"/>
    <w:rsid w:val="00092D51"/>
    <w:rsid w:val="000960F6"/>
    <w:rsid w:val="000A5369"/>
    <w:rsid w:val="000B7972"/>
    <w:rsid w:val="000C07AF"/>
    <w:rsid w:val="000C0A68"/>
    <w:rsid w:val="000D22CF"/>
    <w:rsid w:val="000D4CBB"/>
    <w:rsid w:val="000D557F"/>
    <w:rsid w:val="000E2D69"/>
    <w:rsid w:val="000E3DAD"/>
    <w:rsid w:val="000E5147"/>
    <w:rsid w:val="000E5704"/>
    <w:rsid w:val="000E7409"/>
    <w:rsid w:val="000F2BAF"/>
    <w:rsid w:val="000F2CF8"/>
    <w:rsid w:val="000F39EA"/>
    <w:rsid w:val="000F464A"/>
    <w:rsid w:val="000F7241"/>
    <w:rsid w:val="001037DC"/>
    <w:rsid w:val="00103999"/>
    <w:rsid w:val="001052B6"/>
    <w:rsid w:val="001056DD"/>
    <w:rsid w:val="00107B3A"/>
    <w:rsid w:val="00110B8B"/>
    <w:rsid w:val="00110C7E"/>
    <w:rsid w:val="00111476"/>
    <w:rsid w:val="00111C9D"/>
    <w:rsid w:val="001123AB"/>
    <w:rsid w:val="00115F31"/>
    <w:rsid w:val="00117DE9"/>
    <w:rsid w:val="00121E7B"/>
    <w:rsid w:val="001232C9"/>
    <w:rsid w:val="00127BC7"/>
    <w:rsid w:val="001330CA"/>
    <w:rsid w:val="00134576"/>
    <w:rsid w:val="00134BA5"/>
    <w:rsid w:val="00135204"/>
    <w:rsid w:val="00136781"/>
    <w:rsid w:val="00136FE0"/>
    <w:rsid w:val="00137AD6"/>
    <w:rsid w:val="0014025D"/>
    <w:rsid w:val="00141D0A"/>
    <w:rsid w:val="001455D2"/>
    <w:rsid w:val="00146187"/>
    <w:rsid w:val="00147652"/>
    <w:rsid w:val="00150F97"/>
    <w:rsid w:val="001538D7"/>
    <w:rsid w:val="001564FE"/>
    <w:rsid w:val="00166481"/>
    <w:rsid w:val="001664BD"/>
    <w:rsid w:val="00170B60"/>
    <w:rsid w:val="00171FBD"/>
    <w:rsid w:val="00172C4C"/>
    <w:rsid w:val="00173E03"/>
    <w:rsid w:val="00174B5B"/>
    <w:rsid w:val="00174F0E"/>
    <w:rsid w:val="00176E8F"/>
    <w:rsid w:val="00185970"/>
    <w:rsid w:val="00193305"/>
    <w:rsid w:val="001939F0"/>
    <w:rsid w:val="001A00B2"/>
    <w:rsid w:val="001B0720"/>
    <w:rsid w:val="001B1385"/>
    <w:rsid w:val="001B25D4"/>
    <w:rsid w:val="001C3DEB"/>
    <w:rsid w:val="001D2040"/>
    <w:rsid w:val="001D2954"/>
    <w:rsid w:val="001D7314"/>
    <w:rsid w:val="001E14FE"/>
    <w:rsid w:val="001E1D1F"/>
    <w:rsid w:val="001E2A7E"/>
    <w:rsid w:val="001E2CCF"/>
    <w:rsid w:val="001E57F8"/>
    <w:rsid w:val="001E6E86"/>
    <w:rsid w:val="001F4C8D"/>
    <w:rsid w:val="00201E6A"/>
    <w:rsid w:val="00206970"/>
    <w:rsid w:val="002070E2"/>
    <w:rsid w:val="00212B1A"/>
    <w:rsid w:val="00215725"/>
    <w:rsid w:val="00221921"/>
    <w:rsid w:val="002235B0"/>
    <w:rsid w:val="00223FE8"/>
    <w:rsid w:val="00224FD3"/>
    <w:rsid w:val="00227CED"/>
    <w:rsid w:val="002305C4"/>
    <w:rsid w:val="002345DF"/>
    <w:rsid w:val="00237345"/>
    <w:rsid w:val="0024031E"/>
    <w:rsid w:val="00240ED5"/>
    <w:rsid w:val="00241C57"/>
    <w:rsid w:val="00246536"/>
    <w:rsid w:val="00247B66"/>
    <w:rsid w:val="002629E0"/>
    <w:rsid w:val="00263624"/>
    <w:rsid w:val="002655CB"/>
    <w:rsid w:val="00265C73"/>
    <w:rsid w:val="00266704"/>
    <w:rsid w:val="00266857"/>
    <w:rsid w:val="0026727A"/>
    <w:rsid w:val="00267F9D"/>
    <w:rsid w:val="00273974"/>
    <w:rsid w:val="00273FE1"/>
    <w:rsid w:val="00274B0D"/>
    <w:rsid w:val="002761C3"/>
    <w:rsid w:val="0027663A"/>
    <w:rsid w:val="00280751"/>
    <w:rsid w:val="0028437B"/>
    <w:rsid w:val="0029166F"/>
    <w:rsid w:val="00292BF8"/>
    <w:rsid w:val="00293025"/>
    <w:rsid w:val="00295B99"/>
    <w:rsid w:val="00295DB9"/>
    <w:rsid w:val="002A2F18"/>
    <w:rsid w:val="002A33B9"/>
    <w:rsid w:val="002A6C69"/>
    <w:rsid w:val="002A75AE"/>
    <w:rsid w:val="002B22E9"/>
    <w:rsid w:val="002B5C15"/>
    <w:rsid w:val="002D0BB8"/>
    <w:rsid w:val="002E6180"/>
    <w:rsid w:val="002F1AF5"/>
    <w:rsid w:val="002F35AE"/>
    <w:rsid w:val="002F46DE"/>
    <w:rsid w:val="002F4CDB"/>
    <w:rsid w:val="00300EAE"/>
    <w:rsid w:val="00304C2A"/>
    <w:rsid w:val="0030535C"/>
    <w:rsid w:val="00306E5B"/>
    <w:rsid w:val="00314415"/>
    <w:rsid w:val="00316A16"/>
    <w:rsid w:val="00316C33"/>
    <w:rsid w:val="00327E17"/>
    <w:rsid w:val="003320D9"/>
    <w:rsid w:val="00333086"/>
    <w:rsid w:val="00333196"/>
    <w:rsid w:val="003331C4"/>
    <w:rsid w:val="00333BDC"/>
    <w:rsid w:val="003359DE"/>
    <w:rsid w:val="003364EB"/>
    <w:rsid w:val="00341688"/>
    <w:rsid w:val="00342F49"/>
    <w:rsid w:val="0035006B"/>
    <w:rsid w:val="00356452"/>
    <w:rsid w:val="00360E6C"/>
    <w:rsid w:val="00363C72"/>
    <w:rsid w:val="00364C43"/>
    <w:rsid w:val="003703A6"/>
    <w:rsid w:val="00370A2B"/>
    <w:rsid w:val="00370D93"/>
    <w:rsid w:val="0037373A"/>
    <w:rsid w:val="00377C25"/>
    <w:rsid w:val="003803F2"/>
    <w:rsid w:val="003806A1"/>
    <w:rsid w:val="003850EE"/>
    <w:rsid w:val="003856A6"/>
    <w:rsid w:val="00394947"/>
    <w:rsid w:val="00394B40"/>
    <w:rsid w:val="00395A3C"/>
    <w:rsid w:val="003A01EC"/>
    <w:rsid w:val="003A0910"/>
    <w:rsid w:val="003A1AC8"/>
    <w:rsid w:val="003B0D8E"/>
    <w:rsid w:val="003B38A3"/>
    <w:rsid w:val="003C1079"/>
    <w:rsid w:val="003C3053"/>
    <w:rsid w:val="003C4247"/>
    <w:rsid w:val="003C6C2A"/>
    <w:rsid w:val="003D75BA"/>
    <w:rsid w:val="003E54BB"/>
    <w:rsid w:val="003F6549"/>
    <w:rsid w:val="003F6B20"/>
    <w:rsid w:val="003F6EB6"/>
    <w:rsid w:val="003F724E"/>
    <w:rsid w:val="00401254"/>
    <w:rsid w:val="00401F08"/>
    <w:rsid w:val="0040276D"/>
    <w:rsid w:val="00404B41"/>
    <w:rsid w:val="00405717"/>
    <w:rsid w:val="004060F4"/>
    <w:rsid w:val="004063A8"/>
    <w:rsid w:val="00406C3C"/>
    <w:rsid w:val="00406E1E"/>
    <w:rsid w:val="00411AC4"/>
    <w:rsid w:val="00413616"/>
    <w:rsid w:val="004149E0"/>
    <w:rsid w:val="00415C46"/>
    <w:rsid w:val="00415DBE"/>
    <w:rsid w:val="004216AB"/>
    <w:rsid w:val="00423CDA"/>
    <w:rsid w:val="00424039"/>
    <w:rsid w:val="00426C1A"/>
    <w:rsid w:val="00426DE4"/>
    <w:rsid w:val="00427C56"/>
    <w:rsid w:val="00435F3F"/>
    <w:rsid w:val="0043772D"/>
    <w:rsid w:val="004432E2"/>
    <w:rsid w:val="00444D93"/>
    <w:rsid w:val="00446F8D"/>
    <w:rsid w:val="00447985"/>
    <w:rsid w:val="00451F29"/>
    <w:rsid w:val="00461367"/>
    <w:rsid w:val="00461ACE"/>
    <w:rsid w:val="00463026"/>
    <w:rsid w:val="00463190"/>
    <w:rsid w:val="00465E42"/>
    <w:rsid w:val="00465F90"/>
    <w:rsid w:val="00472590"/>
    <w:rsid w:val="004774F2"/>
    <w:rsid w:val="004828C9"/>
    <w:rsid w:val="00484875"/>
    <w:rsid w:val="0048776B"/>
    <w:rsid w:val="00490ECA"/>
    <w:rsid w:val="004935F9"/>
    <w:rsid w:val="004939C8"/>
    <w:rsid w:val="00496D36"/>
    <w:rsid w:val="00497744"/>
    <w:rsid w:val="004A26AA"/>
    <w:rsid w:val="004A350C"/>
    <w:rsid w:val="004A3E9A"/>
    <w:rsid w:val="004B3EBD"/>
    <w:rsid w:val="004B5331"/>
    <w:rsid w:val="004B608A"/>
    <w:rsid w:val="004B6A3B"/>
    <w:rsid w:val="004C026B"/>
    <w:rsid w:val="004C6146"/>
    <w:rsid w:val="004C75C2"/>
    <w:rsid w:val="004D0097"/>
    <w:rsid w:val="004D30F1"/>
    <w:rsid w:val="004D3C41"/>
    <w:rsid w:val="004D40D1"/>
    <w:rsid w:val="004D6782"/>
    <w:rsid w:val="004D7D5F"/>
    <w:rsid w:val="004E107A"/>
    <w:rsid w:val="004E23FD"/>
    <w:rsid w:val="004E7FFA"/>
    <w:rsid w:val="004F4281"/>
    <w:rsid w:val="004F459E"/>
    <w:rsid w:val="004F5683"/>
    <w:rsid w:val="004F5908"/>
    <w:rsid w:val="00500476"/>
    <w:rsid w:val="00500F73"/>
    <w:rsid w:val="00502223"/>
    <w:rsid w:val="00503C49"/>
    <w:rsid w:val="00504538"/>
    <w:rsid w:val="0050553D"/>
    <w:rsid w:val="00505BF2"/>
    <w:rsid w:val="005116F5"/>
    <w:rsid w:val="00513155"/>
    <w:rsid w:val="00513AF5"/>
    <w:rsid w:val="00515316"/>
    <w:rsid w:val="00515A74"/>
    <w:rsid w:val="00521706"/>
    <w:rsid w:val="005225C8"/>
    <w:rsid w:val="00523E25"/>
    <w:rsid w:val="0053376A"/>
    <w:rsid w:val="00534A64"/>
    <w:rsid w:val="00534FED"/>
    <w:rsid w:val="00536803"/>
    <w:rsid w:val="00541267"/>
    <w:rsid w:val="005412FA"/>
    <w:rsid w:val="005419D1"/>
    <w:rsid w:val="00542B5B"/>
    <w:rsid w:val="005440BF"/>
    <w:rsid w:val="00544C61"/>
    <w:rsid w:val="00545F31"/>
    <w:rsid w:val="005500ED"/>
    <w:rsid w:val="00554D4A"/>
    <w:rsid w:val="00556C93"/>
    <w:rsid w:val="00561FE9"/>
    <w:rsid w:val="00566593"/>
    <w:rsid w:val="005675D8"/>
    <w:rsid w:val="00580EA6"/>
    <w:rsid w:val="00581406"/>
    <w:rsid w:val="00593FE4"/>
    <w:rsid w:val="0059426F"/>
    <w:rsid w:val="005953D1"/>
    <w:rsid w:val="005954ED"/>
    <w:rsid w:val="005A10B5"/>
    <w:rsid w:val="005A28CF"/>
    <w:rsid w:val="005A3210"/>
    <w:rsid w:val="005A5ABE"/>
    <w:rsid w:val="005A656D"/>
    <w:rsid w:val="005B0B39"/>
    <w:rsid w:val="005B60D1"/>
    <w:rsid w:val="005B728A"/>
    <w:rsid w:val="005C1566"/>
    <w:rsid w:val="005C3382"/>
    <w:rsid w:val="005C67EC"/>
    <w:rsid w:val="005E2780"/>
    <w:rsid w:val="005E3B35"/>
    <w:rsid w:val="005E3BC5"/>
    <w:rsid w:val="005E70E1"/>
    <w:rsid w:val="005F0018"/>
    <w:rsid w:val="005F25A9"/>
    <w:rsid w:val="005F3ECE"/>
    <w:rsid w:val="006004E6"/>
    <w:rsid w:val="006012F4"/>
    <w:rsid w:val="00603313"/>
    <w:rsid w:val="00605C0D"/>
    <w:rsid w:val="00616AA6"/>
    <w:rsid w:val="00617D75"/>
    <w:rsid w:val="00623AF8"/>
    <w:rsid w:val="00626470"/>
    <w:rsid w:val="00627298"/>
    <w:rsid w:val="00627A91"/>
    <w:rsid w:val="00631106"/>
    <w:rsid w:val="006321A9"/>
    <w:rsid w:val="006335F2"/>
    <w:rsid w:val="0063480F"/>
    <w:rsid w:val="0063612E"/>
    <w:rsid w:val="00647D14"/>
    <w:rsid w:val="00655110"/>
    <w:rsid w:val="00663882"/>
    <w:rsid w:val="0066494E"/>
    <w:rsid w:val="0066698D"/>
    <w:rsid w:val="006701CE"/>
    <w:rsid w:val="006732D8"/>
    <w:rsid w:val="0067360E"/>
    <w:rsid w:val="00673963"/>
    <w:rsid w:val="00674A58"/>
    <w:rsid w:val="006779E4"/>
    <w:rsid w:val="00682CAA"/>
    <w:rsid w:val="0069416E"/>
    <w:rsid w:val="00694E8C"/>
    <w:rsid w:val="00696827"/>
    <w:rsid w:val="006A0AA0"/>
    <w:rsid w:val="006A157E"/>
    <w:rsid w:val="006A1852"/>
    <w:rsid w:val="006A2E1A"/>
    <w:rsid w:val="006A4844"/>
    <w:rsid w:val="006A6358"/>
    <w:rsid w:val="006A78AE"/>
    <w:rsid w:val="006B27BE"/>
    <w:rsid w:val="006C41FD"/>
    <w:rsid w:val="006C75B8"/>
    <w:rsid w:val="006D0005"/>
    <w:rsid w:val="006D5E3A"/>
    <w:rsid w:val="006D70D2"/>
    <w:rsid w:val="006D7BA7"/>
    <w:rsid w:val="006E2494"/>
    <w:rsid w:val="006E3152"/>
    <w:rsid w:val="006E7E25"/>
    <w:rsid w:val="006E7FF4"/>
    <w:rsid w:val="006F0BAD"/>
    <w:rsid w:val="007007A4"/>
    <w:rsid w:val="007009BD"/>
    <w:rsid w:val="00704ED6"/>
    <w:rsid w:val="00705B0E"/>
    <w:rsid w:val="00706381"/>
    <w:rsid w:val="00707AF2"/>
    <w:rsid w:val="0071100E"/>
    <w:rsid w:val="00711FF6"/>
    <w:rsid w:val="007120C0"/>
    <w:rsid w:val="007144DD"/>
    <w:rsid w:val="00715BCA"/>
    <w:rsid w:val="00716344"/>
    <w:rsid w:val="00722601"/>
    <w:rsid w:val="00722D2E"/>
    <w:rsid w:val="007339C7"/>
    <w:rsid w:val="00734A96"/>
    <w:rsid w:val="00735410"/>
    <w:rsid w:val="0074412D"/>
    <w:rsid w:val="00745189"/>
    <w:rsid w:val="0074546C"/>
    <w:rsid w:val="00755120"/>
    <w:rsid w:val="0075528E"/>
    <w:rsid w:val="007552E7"/>
    <w:rsid w:val="007614A7"/>
    <w:rsid w:val="007649E0"/>
    <w:rsid w:val="00765CEF"/>
    <w:rsid w:val="0076736B"/>
    <w:rsid w:val="0077197B"/>
    <w:rsid w:val="00771D9A"/>
    <w:rsid w:val="0077235C"/>
    <w:rsid w:val="00772885"/>
    <w:rsid w:val="00773988"/>
    <w:rsid w:val="00774227"/>
    <w:rsid w:val="00780D40"/>
    <w:rsid w:val="00786694"/>
    <w:rsid w:val="00791976"/>
    <w:rsid w:val="007921C3"/>
    <w:rsid w:val="00794249"/>
    <w:rsid w:val="007A18BC"/>
    <w:rsid w:val="007A25F8"/>
    <w:rsid w:val="007A499B"/>
    <w:rsid w:val="007A6BB6"/>
    <w:rsid w:val="007A7BB0"/>
    <w:rsid w:val="007B3D01"/>
    <w:rsid w:val="007B7445"/>
    <w:rsid w:val="007C0827"/>
    <w:rsid w:val="007C2C73"/>
    <w:rsid w:val="007D0059"/>
    <w:rsid w:val="007D29BA"/>
    <w:rsid w:val="007D4D7A"/>
    <w:rsid w:val="007D60AE"/>
    <w:rsid w:val="007E25D1"/>
    <w:rsid w:val="007F4B56"/>
    <w:rsid w:val="007F6E60"/>
    <w:rsid w:val="008022EE"/>
    <w:rsid w:val="008039D6"/>
    <w:rsid w:val="00804448"/>
    <w:rsid w:val="008069F3"/>
    <w:rsid w:val="00812AF3"/>
    <w:rsid w:val="008156A6"/>
    <w:rsid w:val="00821127"/>
    <w:rsid w:val="00823A31"/>
    <w:rsid w:val="00823B9E"/>
    <w:rsid w:val="00826B49"/>
    <w:rsid w:val="00827DCA"/>
    <w:rsid w:val="00830A24"/>
    <w:rsid w:val="008339AE"/>
    <w:rsid w:val="00842278"/>
    <w:rsid w:val="008436DE"/>
    <w:rsid w:val="00846EE3"/>
    <w:rsid w:val="00852E10"/>
    <w:rsid w:val="00860E2A"/>
    <w:rsid w:val="00863251"/>
    <w:rsid w:val="008641E5"/>
    <w:rsid w:val="008704ED"/>
    <w:rsid w:val="008727FC"/>
    <w:rsid w:val="008729B2"/>
    <w:rsid w:val="00874A99"/>
    <w:rsid w:val="00874AF8"/>
    <w:rsid w:val="00875AE8"/>
    <w:rsid w:val="0088708C"/>
    <w:rsid w:val="00892111"/>
    <w:rsid w:val="008934ED"/>
    <w:rsid w:val="008A05F8"/>
    <w:rsid w:val="008A0658"/>
    <w:rsid w:val="008A2D4F"/>
    <w:rsid w:val="008A2F9D"/>
    <w:rsid w:val="008B0B0D"/>
    <w:rsid w:val="008B3358"/>
    <w:rsid w:val="008B4300"/>
    <w:rsid w:val="008B4776"/>
    <w:rsid w:val="008C0C4C"/>
    <w:rsid w:val="008C6735"/>
    <w:rsid w:val="008C776A"/>
    <w:rsid w:val="008D4F51"/>
    <w:rsid w:val="008D66BC"/>
    <w:rsid w:val="008E1AD8"/>
    <w:rsid w:val="008E5F7D"/>
    <w:rsid w:val="008F00CE"/>
    <w:rsid w:val="008F3FAB"/>
    <w:rsid w:val="0090144D"/>
    <w:rsid w:val="00902481"/>
    <w:rsid w:val="00904547"/>
    <w:rsid w:val="00907FF6"/>
    <w:rsid w:val="00914450"/>
    <w:rsid w:val="00921A94"/>
    <w:rsid w:val="00923D64"/>
    <w:rsid w:val="00925B9F"/>
    <w:rsid w:val="0093299C"/>
    <w:rsid w:val="00933817"/>
    <w:rsid w:val="00933CB4"/>
    <w:rsid w:val="00940E8F"/>
    <w:rsid w:val="009416C1"/>
    <w:rsid w:val="009423E5"/>
    <w:rsid w:val="009424A4"/>
    <w:rsid w:val="00946253"/>
    <w:rsid w:val="00950119"/>
    <w:rsid w:val="00953873"/>
    <w:rsid w:val="00953958"/>
    <w:rsid w:val="0095650A"/>
    <w:rsid w:val="00962A41"/>
    <w:rsid w:val="00965820"/>
    <w:rsid w:val="009664C6"/>
    <w:rsid w:val="00971A87"/>
    <w:rsid w:val="00972DD2"/>
    <w:rsid w:val="00974CB6"/>
    <w:rsid w:val="009764C2"/>
    <w:rsid w:val="0097764C"/>
    <w:rsid w:val="009839EB"/>
    <w:rsid w:val="009862D7"/>
    <w:rsid w:val="00986392"/>
    <w:rsid w:val="00992ECF"/>
    <w:rsid w:val="0099312F"/>
    <w:rsid w:val="0099520F"/>
    <w:rsid w:val="009A1337"/>
    <w:rsid w:val="009A25B8"/>
    <w:rsid w:val="009A4AF0"/>
    <w:rsid w:val="009B1537"/>
    <w:rsid w:val="009B287B"/>
    <w:rsid w:val="009C44EB"/>
    <w:rsid w:val="009C4E37"/>
    <w:rsid w:val="009C55BB"/>
    <w:rsid w:val="009C6179"/>
    <w:rsid w:val="009D5B0A"/>
    <w:rsid w:val="009D5E61"/>
    <w:rsid w:val="009D7ADE"/>
    <w:rsid w:val="009E249D"/>
    <w:rsid w:val="009E2A97"/>
    <w:rsid w:val="009E2D6E"/>
    <w:rsid w:val="009E2EC9"/>
    <w:rsid w:val="009E32DA"/>
    <w:rsid w:val="009E4441"/>
    <w:rsid w:val="009E4B90"/>
    <w:rsid w:val="009E6A52"/>
    <w:rsid w:val="009E75AE"/>
    <w:rsid w:val="009E7E63"/>
    <w:rsid w:val="009F08B9"/>
    <w:rsid w:val="009F1107"/>
    <w:rsid w:val="009F438E"/>
    <w:rsid w:val="00A02D90"/>
    <w:rsid w:val="00A03D10"/>
    <w:rsid w:val="00A15662"/>
    <w:rsid w:val="00A1742F"/>
    <w:rsid w:val="00A20CFE"/>
    <w:rsid w:val="00A20F1A"/>
    <w:rsid w:val="00A26389"/>
    <w:rsid w:val="00A27BC6"/>
    <w:rsid w:val="00A32E20"/>
    <w:rsid w:val="00A366FD"/>
    <w:rsid w:val="00A42C7E"/>
    <w:rsid w:val="00A431A7"/>
    <w:rsid w:val="00A50B5E"/>
    <w:rsid w:val="00A50D5F"/>
    <w:rsid w:val="00A5291D"/>
    <w:rsid w:val="00A53794"/>
    <w:rsid w:val="00A53CD0"/>
    <w:rsid w:val="00A54751"/>
    <w:rsid w:val="00A609DA"/>
    <w:rsid w:val="00A6294E"/>
    <w:rsid w:val="00A649BE"/>
    <w:rsid w:val="00A70733"/>
    <w:rsid w:val="00A72A14"/>
    <w:rsid w:val="00A73806"/>
    <w:rsid w:val="00A7573F"/>
    <w:rsid w:val="00A7772D"/>
    <w:rsid w:val="00A806B2"/>
    <w:rsid w:val="00A814F6"/>
    <w:rsid w:val="00A90539"/>
    <w:rsid w:val="00A933C9"/>
    <w:rsid w:val="00A953A7"/>
    <w:rsid w:val="00A96C8E"/>
    <w:rsid w:val="00AA0BB9"/>
    <w:rsid w:val="00AA1A34"/>
    <w:rsid w:val="00AA3498"/>
    <w:rsid w:val="00AB0662"/>
    <w:rsid w:val="00AB1785"/>
    <w:rsid w:val="00AB1F0B"/>
    <w:rsid w:val="00AB482B"/>
    <w:rsid w:val="00AD0605"/>
    <w:rsid w:val="00AD7F8C"/>
    <w:rsid w:val="00AE0C86"/>
    <w:rsid w:val="00AE1C5F"/>
    <w:rsid w:val="00AE6017"/>
    <w:rsid w:val="00AE6C5C"/>
    <w:rsid w:val="00AF75F9"/>
    <w:rsid w:val="00B02A6D"/>
    <w:rsid w:val="00B060EE"/>
    <w:rsid w:val="00B1047D"/>
    <w:rsid w:val="00B113E3"/>
    <w:rsid w:val="00B127AA"/>
    <w:rsid w:val="00B164A2"/>
    <w:rsid w:val="00B168B2"/>
    <w:rsid w:val="00B16B59"/>
    <w:rsid w:val="00B22EB0"/>
    <w:rsid w:val="00B23108"/>
    <w:rsid w:val="00B278F9"/>
    <w:rsid w:val="00B32270"/>
    <w:rsid w:val="00B35968"/>
    <w:rsid w:val="00B43A33"/>
    <w:rsid w:val="00B46DA7"/>
    <w:rsid w:val="00B50381"/>
    <w:rsid w:val="00B53026"/>
    <w:rsid w:val="00B57840"/>
    <w:rsid w:val="00B603AD"/>
    <w:rsid w:val="00B635C9"/>
    <w:rsid w:val="00B65091"/>
    <w:rsid w:val="00B668A7"/>
    <w:rsid w:val="00B722AF"/>
    <w:rsid w:val="00B75BDE"/>
    <w:rsid w:val="00B80467"/>
    <w:rsid w:val="00B82D02"/>
    <w:rsid w:val="00B86BEE"/>
    <w:rsid w:val="00B95071"/>
    <w:rsid w:val="00B95C2F"/>
    <w:rsid w:val="00BA1894"/>
    <w:rsid w:val="00BA4821"/>
    <w:rsid w:val="00BA5F02"/>
    <w:rsid w:val="00BA70BA"/>
    <w:rsid w:val="00BB3A25"/>
    <w:rsid w:val="00BB659A"/>
    <w:rsid w:val="00BB65B0"/>
    <w:rsid w:val="00BB7BF4"/>
    <w:rsid w:val="00BC25F6"/>
    <w:rsid w:val="00BC511B"/>
    <w:rsid w:val="00BC5C58"/>
    <w:rsid w:val="00BD00C5"/>
    <w:rsid w:val="00BD2E2B"/>
    <w:rsid w:val="00BD416B"/>
    <w:rsid w:val="00BD51DB"/>
    <w:rsid w:val="00BD6CC1"/>
    <w:rsid w:val="00BD798D"/>
    <w:rsid w:val="00BE37D2"/>
    <w:rsid w:val="00BE5D74"/>
    <w:rsid w:val="00BE67DF"/>
    <w:rsid w:val="00BE69A9"/>
    <w:rsid w:val="00BE6EB5"/>
    <w:rsid w:val="00BE7377"/>
    <w:rsid w:val="00BF09EE"/>
    <w:rsid w:val="00BF2703"/>
    <w:rsid w:val="00BF58FC"/>
    <w:rsid w:val="00C00D84"/>
    <w:rsid w:val="00C012AE"/>
    <w:rsid w:val="00C01E2F"/>
    <w:rsid w:val="00C14B7F"/>
    <w:rsid w:val="00C175C7"/>
    <w:rsid w:val="00C17C62"/>
    <w:rsid w:val="00C20D61"/>
    <w:rsid w:val="00C227C0"/>
    <w:rsid w:val="00C22BAE"/>
    <w:rsid w:val="00C27AE6"/>
    <w:rsid w:val="00C3071D"/>
    <w:rsid w:val="00C327A8"/>
    <w:rsid w:val="00C33994"/>
    <w:rsid w:val="00C4373D"/>
    <w:rsid w:val="00C50F5A"/>
    <w:rsid w:val="00C540CA"/>
    <w:rsid w:val="00C5508A"/>
    <w:rsid w:val="00C60121"/>
    <w:rsid w:val="00C6385E"/>
    <w:rsid w:val="00C73A1B"/>
    <w:rsid w:val="00C80720"/>
    <w:rsid w:val="00C81BD6"/>
    <w:rsid w:val="00C84573"/>
    <w:rsid w:val="00C92066"/>
    <w:rsid w:val="00C926B3"/>
    <w:rsid w:val="00C945C5"/>
    <w:rsid w:val="00C9600D"/>
    <w:rsid w:val="00CA3213"/>
    <w:rsid w:val="00CA4B87"/>
    <w:rsid w:val="00CA6B9F"/>
    <w:rsid w:val="00CA7006"/>
    <w:rsid w:val="00CB1887"/>
    <w:rsid w:val="00CB4596"/>
    <w:rsid w:val="00CB753C"/>
    <w:rsid w:val="00CC20F4"/>
    <w:rsid w:val="00CC3220"/>
    <w:rsid w:val="00CC3840"/>
    <w:rsid w:val="00CD0CA1"/>
    <w:rsid w:val="00CD1935"/>
    <w:rsid w:val="00CD1953"/>
    <w:rsid w:val="00CD287A"/>
    <w:rsid w:val="00CD32AB"/>
    <w:rsid w:val="00CD7BD1"/>
    <w:rsid w:val="00CE0F1D"/>
    <w:rsid w:val="00CE3B28"/>
    <w:rsid w:val="00CE4998"/>
    <w:rsid w:val="00CE730B"/>
    <w:rsid w:val="00CF1F5E"/>
    <w:rsid w:val="00CF2305"/>
    <w:rsid w:val="00CF3349"/>
    <w:rsid w:val="00CF4BB5"/>
    <w:rsid w:val="00CF613B"/>
    <w:rsid w:val="00CF78B4"/>
    <w:rsid w:val="00D00C75"/>
    <w:rsid w:val="00D02EA8"/>
    <w:rsid w:val="00D0665F"/>
    <w:rsid w:val="00D10652"/>
    <w:rsid w:val="00D13A57"/>
    <w:rsid w:val="00D21C61"/>
    <w:rsid w:val="00D22C88"/>
    <w:rsid w:val="00D3009C"/>
    <w:rsid w:val="00D316E1"/>
    <w:rsid w:val="00D319A7"/>
    <w:rsid w:val="00D32D38"/>
    <w:rsid w:val="00D32E10"/>
    <w:rsid w:val="00D34DDD"/>
    <w:rsid w:val="00D4283A"/>
    <w:rsid w:val="00D43863"/>
    <w:rsid w:val="00D46607"/>
    <w:rsid w:val="00D46E0C"/>
    <w:rsid w:val="00D5427D"/>
    <w:rsid w:val="00D5437A"/>
    <w:rsid w:val="00D60955"/>
    <w:rsid w:val="00D60F7D"/>
    <w:rsid w:val="00D61789"/>
    <w:rsid w:val="00D63D5F"/>
    <w:rsid w:val="00D642E7"/>
    <w:rsid w:val="00D71477"/>
    <w:rsid w:val="00D75292"/>
    <w:rsid w:val="00D81C67"/>
    <w:rsid w:val="00D87050"/>
    <w:rsid w:val="00D8730D"/>
    <w:rsid w:val="00D87744"/>
    <w:rsid w:val="00D87C85"/>
    <w:rsid w:val="00D92992"/>
    <w:rsid w:val="00D94289"/>
    <w:rsid w:val="00DA0DFE"/>
    <w:rsid w:val="00DA2C3C"/>
    <w:rsid w:val="00DA3419"/>
    <w:rsid w:val="00DA554A"/>
    <w:rsid w:val="00DA6A71"/>
    <w:rsid w:val="00DA7050"/>
    <w:rsid w:val="00DB0BFE"/>
    <w:rsid w:val="00DB0ED3"/>
    <w:rsid w:val="00DB1846"/>
    <w:rsid w:val="00DB62E1"/>
    <w:rsid w:val="00DC59CE"/>
    <w:rsid w:val="00DD0F5A"/>
    <w:rsid w:val="00DD1FFC"/>
    <w:rsid w:val="00DD36C3"/>
    <w:rsid w:val="00DD3F12"/>
    <w:rsid w:val="00DD5991"/>
    <w:rsid w:val="00DE7782"/>
    <w:rsid w:val="00DF0BC7"/>
    <w:rsid w:val="00DF32AC"/>
    <w:rsid w:val="00DF41CF"/>
    <w:rsid w:val="00DF41D8"/>
    <w:rsid w:val="00DF4AD8"/>
    <w:rsid w:val="00E05563"/>
    <w:rsid w:val="00E10360"/>
    <w:rsid w:val="00E10E0E"/>
    <w:rsid w:val="00E14075"/>
    <w:rsid w:val="00E17D7A"/>
    <w:rsid w:val="00E254D6"/>
    <w:rsid w:val="00E27A7E"/>
    <w:rsid w:val="00E352F6"/>
    <w:rsid w:val="00E4209A"/>
    <w:rsid w:val="00E42795"/>
    <w:rsid w:val="00E43C8C"/>
    <w:rsid w:val="00E46607"/>
    <w:rsid w:val="00E47B39"/>
    <w:rsid w:val="00E549D8"/>
    <w:rsid w:val="00E54F13"/>
    <w:rsid w:val="00E55102"/>
    <w:rsid w:val="00E5692A"/>
    <w:rsid w:val="00E56BCD"/>
    <w:rsid w:val="00E61705"/>
    <w:rsid w:val="00E61C46"/>
    <w:rsid w:val="00E709F4"/>
    <w:rsid w:val="00E72882"/>
    <w:rsid w:val="00E80549"/>
    <w:rsid w:val="00E82317"/>
    <w:rsid w:val="00E8527A"/>
    <w:rsid w:val="00E915C2"/>
    <w:rsid w:val="00E91688"/>
    <w:rsid w:val="00E95D11"/>
    <w:rsid w:val="00EA1219"/>
    <w:rsid w:val="00EA2D46"/>
    <w:rsid w:val="00EA310C"/>
    <w:rsid w:val="00EA6BD8"/>
    <w:rsid w:val="00EB1AA6"/>
    <w:rsid w:val="00EB2CE6"/>
    <w:rsid w:val="00EC4A02"/>
    <w:rsid w:val="00EC5ADB"/>
    <w:rsid w:val="00ED0402"/>
    <w:rsid w:val="00ED142E"/>
    <w:rsid w:val="00ED354B"/>
    <w:rsid w:val="00ED718E"/>
    <w:rsid w:val="00EE03B5"/>
    <w:rsid w:val="00EE4810"/>
    <w:rsid w:val="00EF04F6"/>
    <w:rsid w:val="00EF0608"/>
    <w:rsid w:val="00EF2292"/>
    <w:rsid w:val="00EF5C71"/>
    <w:rsid w:val="00F0329D"/>
    <w:rsid w:val="00F04203"/>
    <w:rsid w:val="00F0594C"/>
    <w:rsid w:val="00F066E2"/>
    <w:rsid w:val="00F11BC9"/>
    <w:rsid w:val="00F21969"/>
    <w:rsid w:val="00F21F35"/>
    <w:rsid w:val="00F21FBA"/>
    <w:rsid w:val="00F228E4"/>
    <w:rsid w:val="00F22FDD"/>
    <w:rsid w:val="00F30D9C"/>
    <w:rsid w:val="00F36B94"/>
    <w:rsid w:val="00F4111B"/>
    <w:rsid w:val="00F42760"/>
    <w:rsid w:val="00F46B5C"/>
    <w:rsid w:val="00F53FA7"/>
    <w:rsid w:val="00F55A38"/>
    <w:rsid w:val="00F56A33"/>
    <w:rsid w:val="00F56C9F"/>
    <w:rsid w:val="00F57C04"/>
    <w:rsid w:val="00F63526"/>
    <w:rsid w:val="00F65CB9"/>
    <w:rsid w:val="00F67735"/>
    <w:rsid w:val="00F718ED"/>
    <w:rsid w:val="00F720EE"/>
    <w:rsid w:val="00F72C5C"/>
    <w:rsid w:val="00F779F1"/>
    <w:rsid w:val="00F8277D"/>
    <w:rsid w:val="00F84A12"/>
    <w:rsid w:val="00F92E43"/>
    <w:rsid w:val="00F96A22"/>
    <w:rsid w:val="00F96D3E"/>
    <w:rsid w:val="00FA142A"/>
    <w:rsid w:val="00FA1649"/>
    <w:rsid w:val="00FA4D1E"/>
    <w:rsid w:val="00FA7EF7"/>
    <w:rsid w:val="00FB157A"/>
    <w:rsid w:val="00FC06FE"/>
    <w:rsid w:val="00FC0B5F"/>
    <w:rsid w:val="00FC3369"/>
    <w:rsid w:val="00FC55FC"/>
    <w:rsid w:val="00FD5B5E"/>
    <w:rsid w:val="00FD7C9F"/>
    <w:rsid w:val="00FE304A"/>
    <w:rsid w:val="00FE45AF"/>
    <w:rsid w:val="00FE5631"/>
    <w:rsid w:val="00FE718F"/>
    <w:rsid w:val="00FF0471"/>
    <w:rsid w:val="00FF4285"/>
    <w:rsid w:val="00FF60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D63B9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qFormat/>
    <w:rsid w:val="00B65091"/>
    <w:pPr>
      <w:keepNext/>
      <w:jc w:val="both"/>
      <w:outlineLvl w:val="3"/>
    </w:pPr>
    <w:rPr>
      <w:rFonts w:eastAsia="Times New Roman" w:cs="Times New Roman"/>
      <w:szCs w:val="20"/>
      <w:lang w:eastAsia="it-IT"/>
    </w:rPr>
  </w:style>
  <w:style w:type="paragraph" w:styleId="Titolo5">
    <w:name w:val="heading 5"/>
    <w:basedOn w:val="Normale"/>
    <w:next w:val="Normale"/>
    <w:link w:val="Titolo5Carattere"/>
    <w:unhideWhenUsed/>
    <w:qFormat/>
    <w:rsid w:val="00B65091"/>
    <w:pPr>
      <w:spacing w:before="240" w:after="60"/>
      <w:outlineLvl w:val="4"/>
    </w:pPr>
    <w:rPr>
      <w:rFonts w:ascii="Calibri" w:eastAsia="Times New Roman" w:hAnsi="Calibri" w:cs="Times New Roman"/>
      <w:b/>
      <w:bCs/>
      <w:i/>
      <w:iCs/>
      <w:sz w:val="26"/>
      <w:szCs w:val="26"/>
    </w:rPr>
  </w:style>
  <w:style w:type="paragraph" w:styleId="Titolo6">
    <w:name w:val="heading 6"/>
    <w:basedOn w:val="Normale"/>
    <w:next w:val="Normale"/>
    <w:link w:val="Titolo6Carattere"/>
    <w:qFormat/>
    <w:rsid w:val="00B65091"/>
    <w:pPr>
      <w:spacing w:before="240" w:after="60"/>
      <w:outlineLvl w:val="5"/>
    </w:pPr>
    <w:rPr>
      <w:rFonts w:ascii="Calibri" w:eastAsia="Times New Roman" w:hAnsi="Calibri" w:cs="Times New Roman"/>
      <w:b/>
      <w:bCs/>
      <w:sz w:val="22"/>
      <w:szCs w:val="22"/>
      <w:lang w:val="x-none" w:eastAsia="x-none"/>
    </w:rPr>
  </w:style>
  <w:style w:type="paragraph" w:styleId="Titolo9">
    <w:name w:val="heading 9"/>
    <w:basedOn w:val="Normale"/>
    <w:next w:val="Normale"/>
    <w:link w:val="Titolo9Carattere"/>
    <w:qFormat/>
    <w:rsid w:val="00B65091"/>
    <w:pPr>
      <w:keepNext/>
      <w:ind w:left="2124" w:firstLine="708"/>
      <w:outlineLvl w:val="8"/>
    </w:pPr>
    <w:rPr>
      <w:rFonts w:eastAsia="Times New Roman" w:cs="Times New Roman"/>
      <w:i/>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nhideWhenUsed/>
    <w:rsid w:val="00F04203"/>
    <w:rPr>
      <w:color w:val="0000FF"/>
      <w:u w:val="single"/>
    </w:rPr>
  </w:style>
  <w:style w:type="paragraph" w:styleId="Testofumetto">
    <w:name w:val="Balloon Text"/>
    <w:basedOn w:val="Normale"/>
    <w:link w:val="TestofumettoCarattere"/>
    <w:uiPriority w:val="99"/>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rsid w:val="00F04203"/>
    <w:rPr>
      <w:rFonts w:ascii="Tahoma" w:hAnsi="Tahoma" w:cs="Tahoma"/>
      <w:b/>
      <w:sz w:val="16"/>
      <w:szCs w:val="16"/>
    </w:rPr>
  </w:style>
  <w:style w:type="paragraph" w:styleId="Intestazione">
    <w:name w:val="header"/>
    <w:basedOn w:val="Normale"/>
    <w:link w:val="IntestazioneCarattere"/>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uiPriority w:val="59"/>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iPriority w:val="1"/>
    <w:unhideWhenUsed/>
    <w:qFormat/>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character" w:customStyle="1" w:styleId="Titolo4Carattere">
    <w:name w:val="Titolo 4 Carattere"/>
    <w:basedOn w:val="Carpredefinitoparagrafo"/>
    <w:link w:val="Titolo4"/>
    <w:rsid w:val="00B65091"/>
    <w:rPr>
      <w:rFonts w:eastAsia="Times New Roman" w:cs="Times New Roman"/>
      <w:sz w:val="24"/>
    </w:rPr>
  </w:style>
  <w:style w:type="character" w:customStyle="1" w:styleId="Titolo5Carattere">
    <w:name w:val="Titolo 5 Carattere"/>
    <w:basedOn w:val="Carpredefinitoparagrafo"/>
    <w:link w:val="Titolo5"/>
    <w:rsid w:val="00B65091"/>
    <w:rPr>
      <w:rFonts w:ascii="Calibri" w:eastAsia="Times New Roman" w:hAnsi="Calibri" w:cs="Times New Roman"/>
      <w:b/>
      <w:bCs/>
      <w:i/>
      <w:iCs/>
      <w:sz w:val="26"/>
      <w:szCs w:val="26"/>
      <w:lang w:eastAsia="en-US"/>
    </w:rPr>
  </w:style>
  <w:style w:type="character" w:customStyle="1" w:styleId="Titolo6Carattere">
    <w:name w:val="Titolo 6 Carattere"/>
    <w:basedOn w:val="Carpredefinitoparagrafo"/>
    <w:link w:val="Titolo6"/>
    <w:rsid w:val="00B65091"/>
    <w:rPr>
      <w:rFonts w:ascii="Calibri" w:eastAsia="Times New Roman" w:hAnsi="Calibri" w:cs="Times New Roman"/>
      <w:b/>
      <w:bCs/>
      <w:sz w:val="22"/>
      <w:szCs w:val="22"/>
      <w:lang w:val="x-none" w:eastAsia="x-none"/>
    </w:rPr>
  </w:style>
  <w:style w:type="character" w:customStyle="1" w:styleId="Titolo9Carattere">
    <w:name w:val="Titolo 9 Carattere"/>
    <w:basedOn w:val="Carpredefinitoparagrafo"/>
    <w:link w:val="Titolo9"/>
    <w:rsid w:val="00B65091"/>
    <w:rPr>
      <w:rFonts w:eastAsia="Times New Roman" w:cs="Times New Roman"/>
      <w:i/>
      <w:sz w:val="24"/>
    </w:rPr>
  </w:style>
  <w:style w:type="paragraph" w:styleId="Paragrafoelenco">
    <w:name w:val="List Paragraph"/>
    <w:basedOn w:val="Normale"/>
    <w:uiPriority w:val="1"/>
    <w:qFormat/>
    <w:rsid w:val="00B65091"/>
    <w:pPr>
      <w:ind w:left="720"/>
      <w:contextualSpacing/>
      <w:jc w:val="both"/>
    </w:pPr>
  </w:style>
  <w:style w:type="character" w:customStyle="1" w:styleId="Caratteredellanota">
    <w:name w:val="Carattere della nota"/>
    <w:rsid w:val="00B65091"/>
    <w:rPr>
      <w:rFonts w:cs="Times New Roman"/>
      <w:vertAlign w:val="superscript"/>
    </w:rPr>
  </w:style>
  <w:style w:type="paragraph" w:customStyle="1" w:styleId="Default">
    <w:name w:val="Default"/>
    <w:rsid w:val="00B65091"/>
    <w:pPr>
      <w:suppressAutoHyphens/>
      <w:autoSpaceDE w:val="0"/>
    </w:pPr>
    <w:rPr>
      <w:rFonts w:ascii="Calibri" w:eastAsia="Times New Roman" w:hAnsi="Calibri" w:cs="Calibri"/>
      <w:color w:val="000000"/>
      <w:sz w:val="24"/>
      <w:szCs w:val="24"/>
      <w:lang w:eastAsia="ar-SA"/>
    </w:rPr>
  </w:style>
  <w:style w:type="paragraph" w:customStyle="1" w:styleId="Testonormale1">
    <w:name w:val="Testo normale1"/>
    <w:basedOn w:val="Normale"/>
    <w:rsid w:val="00B65091"/>
    <w:pPr>
      <w:suppressAutoHyphens/>
    </w:pPr>
    <w:rPr>
      <w:rFonts w:ascii="Courier New" w:eastAsia="Times New Roman" w:hAnsi="Courier New" w:cs="Times New Roman"/>
      <w:sz w:val="20"/>
      <w:szCs w:val="20"/>
      <w:lang w:eastAsia="ar-SA"/>
    </w:rPr>
  </w:style>
  <w:style w:type="paragraph" w:customStyle="1" w:styleId="ti-doc-eph2">
    <w:name w:val="ti-doc-eph2"/>
    <w:basedOn w:val="Normale"/>
    <w:rsid w:val="00B65091"/>
    <w:pPr>
      <w:spacing w:before="180" w:after="120" w:line="312" w:lineRule="atLeast"/>
      <w:jc w:val="both"/>
    </w:pPr>
    <w:rPr>
      <w:rFonts w:ascii="Times New Roman" w:eastAsia="Times New Roman" w:hAnsi="Times New Roman" w:cs="Times New Roman"/>
      <w:sz w:val="26"/>
      <w:szCs w:val="26"/>
      <w:lang w:eastAsia="it-IT"/>
    </w:rPr>
  </w:style>
  <w:style w:type="character" w:customStyle="1" w:styleId="CorpodeltestoCarattere">
    <w:name w:val="Corpo del testo Carattere"/>
    <w:rsid w:val="00B65091"/>
    <w:rPr>
      <w:sz w:val="24"/>
    </w:rPr>
  </w:style>
  <w:style w:type="character" w:styleId="Enfasigrassetto">
    <w:name w:val="Strong"/>
    <w:uiPriority w:val="22"/>
    <w:qFormat/>
    <w:rsid w:val="00B65091"/>
    <w:rPr>
      <w:b/>
      <w:bCs/>
    </w:rPr>
  </w:style>
  <w:style w:type="character" w:styleId="AcronimoHTML">
    <w:name w:val="HTML Acronym"/>
    <w:uiPriority w:val="99"/>
    <w:semiHidden/>
    <w:unhideWhenUsed/>
    <w:rsid w:val="00B65091"/>
  </w:style>
  <w:style w:type="character" w:customStyle="1" w:styleId="apple-converted-space">
    <w:name w:val="apple-converted-space"/>
    <w:rsid w:val="00B65091"/>
  </w:style>
  <w:style w:type="paragraph" w:styleId="Rientrocorpodeltesto3">
    <w:name w:val="Body Text Indent 3"/>
    <w:basedOn w:val="Normale"/>
    <w:link w:val="Rientrocorpodeltesto3Carattere"/>
    <w:unhideWhenUsed/>
    <w:rsid w:val="00B65091"/>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B65091"/>
    <w:rPr>
      <w:sz w:val="16"/>
      <w:szCs w:val="16"/>
      <w:lang w:eastAsia="en-US"/>
    </w:rPr>
  </w:style>
  <w:style w:type="numbering" w:customStyle="1" w:styleId="Nessunelenco1">
    <w:name w:val="Nessun elenco1"/>
    <w:next w:val="Nessunelenco"/>
    <w:uiPriority w:val="99"/>
    <w:semiHidden/>
    <w:unhideWhenUsed/>
    <w:rsid w:val="00B65091"/>
  </w:style>
  <w:style w:type="character" w:styleId="Numeropagina">
    <w:name w:val="page number"/>
    <w:rsid w:val="00B65091"/>
  </w:style>
  <w:style w:type="paragraph" w:styleId="Corpodeltesto3">
    <w:name w:val="Body Text 3"/>
    <w:basedOn w:val="Normale"/>
    <w:link w:val="Corpodeltesto3Carattere"/>
    <w:rsid w:val="00B65091"/>
    <w:pPr>
      <w:jc w:val="both"/>
    </w:pPr>
    <w:rPr>
      <w:rFonts w:eastAsia="Times New Roman" w:cs="Times New Roman"/>
      <w:b/>
      <w:sz w:val="22"/>
      <w:szCs w:val="20"/>
      <w:lang w:eastAsia="it-IT"/>
    </w:rPr>
  </w:style>
  <w:style w:type="character" w:customStyle="1" w:styleId="Corpodeltesto3Carattere">
    <w:name w:val="Corpo del testo 3 Carattere"/>
    <w:basedOn w:val="Carpredefinitoparagrafo"/>
    <w:link w:val="Corpodeltesto3"/>
    <w:rsid w:val="00B65091"/>
    <w:rPr>
      <w:rFonts w:eastAsia="Times New Roman" w:cs="Times New Roman"/>
      <w:b/>
      <w:sz w:val="22"/>
    </w:rPr>
  </w:style>
  <w:style w:type="paragraph" w:styleId="Rientrocorpodeltesto2">
    <w:name w:val="Body Text Indent 2"/>
    <w:basedOn w:val="Normale"/>
    <w:link w:val="Rientrocorpodeltesto2Carattere"/>
    <w:rsid w:val="00B65091"/>
    <w:pPr>
      <w:spacing w:after="120" w:line="480" w:lineRule="auto"/>
      <w:ind w:left="283"/>
    </w:pPr>
    <w:rPr>
      <w:rFonts w:ascii="Times New Roman" w:eastAsia="Times New Roman" w:hAnsi="Times New Roman" w:cs="Times New Roman"/>
      <w:sz w:val="20"/>
      <w:szCs w:val="20"/>
      <w:lang w:eastAsia="it-IT"/>
    </w:rPr>
  </w:style>
  <w:style w:type="character" w:customStyle="1" w:styleId="Rientrocorpodeltesto2Carattere">
    <w:name w:val="Rientro corpo del testo 2 Carattere"/>
    <w:basedOn w:val="Carpredefinitoparagrafo"/>
    <w:link w:val="Rientrocorpodeltesto2"/>
    <w:rsid w:val="00B65091"/>
    <w:rPr>
      <w:rFonts w:ascii="Times New Roman" w:eastAsia="Times New Roman" w:hAnsi="Times New Roman" w:cs="Times New Roman"/>
    </w:rPr>
  </w:style>
  <w:style w:type="paragraph" w:customStyle="1" w:styleId="sche4">
    <w:name w:val="sche_4"/>
    <w:rsid w:val="00B65091"/>
    <w:pPr>
      <w:widowControl w:val="0"/>
      <w:jc w:val="both"/>
    </w:pPr>
    <w:rPr>
      <w:rFonts w:ascii="Times New Roman" w:eastAsia="Times New Roman" w:hAnsi="Times New Roman" w:cs="Times New Roman"/>
      <w:lang w:val="en-US"/>
    </w:rPr>
  </w:style>
  <w:style w:type="paragraph" w:customStyle="1" w:styleId="sche3">
    <w:name w:val="sche_3"/>
    <w:rsid w:val="00B65091"/>
    <w:pPr>
      <w:widowControl w:val="0"/>
      <w:jc w:val="both"/>
    </w:pPr>
    <w:rPr>
      <w:rFonts w:ascii="Times New Roman" w:eastAsia="Times New Roman" w:hAnsi="Times New Roman" w:cs="Times New Roman"/>
      <w:lang w:val="en-US"/>
    </w:rPr>
  </w:style>
  <w:style w:type="paragraph" w:customStyle="1" w:styleId="sche22">
    <w:name w:val="sche2_2"/>
    <w:rsid w:val="00B65091"/>
    <w:pPr>
      <w:widowControl w:val="0"/>
      <w:jc w:val="right"/>
    </w:pPr>
    <w:rPr>
      <w:rFonts w:ascii="Times New Roman" w:eastAsia="Times New Roman" w:hAnsi="Times New Roman" w:cs="Times New Roman"/>
      <w:lang w:val="en-US"/>
    </w:rPr>
  </w:style>
  <w:style w:type="paragraph" w:customStyle="1" w:styleId="sche23">
    <w:name w:val="sche2_3"/>
    <w:rsid w:val="00B65091"/>
    <w:pPr>
      <w:widowControl w:val="0"/>
      <w:jc w:val="right"/>
    </w:pPr>
    <w:rPr>
      <w:rFonts w:ascii="Times New Roman" w:eastAsia="Times New Roman" w:hAnsi="Times New Roman" w:cs="Times New Roman"/>
      <w:lang w:val="en-US"/>
    </w:rPr>
  </w:style>
  <w:style w:type="paragraph" w:customStyle="1" w:styleId="Corpodeltesto21">
    <w:name w:val="Corpo del testo 21"/>
    <w:basedOn w:val="Normale"/>
    <w:rsid w:val="00B65091"/>
    <w:pPr>
      <w:spacing w:line="360" w:lineRule="auto"/>
      <w:ind w:left="425"/>
      <w:jc w:val="both"/>
    </w:pPr>
    <w:rPr>
      <w:rFonts w:eastAsia="Times New Roman" w:cs="Times New Roman"/>
      <w:sz w:val="20"/>
      <w:szCs w:val="20"/>
      <w:lang w:eastAsia="it-IT"/>
    </w:rPr>
  </w:style>
  <w:style w:type="paragraph" w:styleId="NormaleWeb">
    <w:name w:val="Normal (Web)"/>
    <w:basedOn w:val="Normale"/>
    <w:rsid w:val="00B65091"/>
    <w:pPr>
      <w:spacing w:before="100" w:beforeAutospacing="1" w:after="100" w:afterAutospacing="1"/>
    </w:pPr>
    <w:rPr>
      <w:rFonts w:ascii="Verdana" w:eastAsia="Times New Roman" w:hAnsi="Verdana" w:cs="Times New Roman"/>
      <w:sz w:val="20"/>
      <w:szCs w:val="20"/>
      <w:lang w:eastAsia="it-IT"/>
    </w:rPr>
  </w:style>
  <w:style w:type="paragraph" w:customStyle="1" w:styleId="c3131">
    <w:name w:val="c3131"/>
    <w:basedOn w:val="Normale"/>
    <w:rsid w:val="00B65091"/>
    <w:pPr>
      <w:spacing w:before="100" w:beforeAutospacing="1" w:after="100" w:afterAutospacing="1"/>
    </w:pPr>
    <w:rPr>
      <w:rFonts w:ascii="Times New Roman" w:eastAsia="SimSun" w:hAnsi="Times New Roman" w:cs="Times New Roman"/>
      <w:lang w:eastAsia="zh-CN"/>
    </w:rPr>
  </w:style>
  <w:style w:type="character" w:customStyle="1" w:styleId="st">
    <w:name w:val="st"/>
    <w:rsid w:val="00B65091"/>
  </w:style>
  <w:style w:type="character" w:customStyle="1" w:styleId="value">
    <w:name w:val="value"/>
    <w:rsid w:val="00B65091"/>
  </w:style>
  <w:style w:type="paragraph" w:customStyle="1" w:styleId="Rientrocorpodeltesto22">
    <w:name w:val="Rientro corpo del testo 22"/>
    <w:basedOn w:val="Normale"/>
    <w:rsid w:val="00B65091"/>
    <w:pPr>
      <w:ind w:left="360"/>
      <w:jc w:val="both"/>
    </w:pPr>
    <w:rPr>
      <w:rFonts w:ascii="Times New Roman" w:eastAsia="Times New Roman" w:hAnsi="Times New Roman" w:cs="Times New Roman"/>
      <w:szCs w:val="20"/>
      <w:lang w:eastAsia="it-IT"/>
    </w:rPr>
  </w:style>
  <w:style w:type="character" w:customStyle="1" w:styleId="spanboldcenterbig">
    <w:name w:val="span_bold_center_big"/>
    <w:rsid w:val="00B65091"/>
    <w:rPr>
      <w:b/>
      <w:bCs/>
      <w:sz w:val="36"/>
      <w:szCs w:val="36"/>
    </w:rPr>
  </w:style>
  <w:style w:type="numbering" w:customStyle="1" w:styleId="Nessunelenco2">
    <w:name w:val="Nessun elenco2"/>
    <w:next w:val="Nessunelenco"/>
    <w:uiPriority w:val="99"/>
    <w:semiHidden/>
    <w:unhideWhenUsed/>
    <w:rsid w:val="00B65091"/>
  </w:style>
  <w:style w:type="numbering" w:customStyle="1" w:styleId="Nessunelenco3">
    <w:name w:val="Nessun elenco3"/>
    <w:next w:val="Nessunelenco"/>
    <w:uiPriority w:val="99"/>
    <w:semiHidden/>
    <w:unhideWhenUsed/>
    <w:rsid w:val="00B65091"/>
  </w:style>
  <w:style w:type="character" w:customStyle="1" w:styleId="Carpredefinitoparagrafo1">
    <w:name w:val="Car. predefinito paragrafo1"/>
    <w:rsid w:val="00B65091"/>
  </w:style>
  <w:style w:type="character" w:customStyle="1" w:styleId="NormalBoldChar">
    <w:name w:val="NormalBold Char"/>
    <w:rsid w:val="00B65091"/>
    <w:rPr>
      <w:rFonts w:ascii="Times New Roman" w:eastAsia="Times New Roman" w:hAnsi="Times New Roman" w:cs="Times New Roman"/>
      <w:b/>
      <w:sz w:val="24"/>
      <w:lang w:eastAsia="it-IT" w:bidi="it-IT"/>
    </w:rPr>
  </w:style>
  <w:style w:type="character" w:customStyle="1" w:styleId="DeltaViewInsertion">
    <w:name w:val="DeltaView Insertion"/>
    <w:rsid w:val="00B65091"/>
    <w:rPr>
      <w:b/>
      <w:i/>
      <w:spacing w:val="0"/>
    </w:rPr>
  </w:style>
  <w:style w:type="character" w:customStyle="1" w:styleId="Rimandonotaapidipagina1">
    <w:name w:val="Rimando nota a piè di pagina1"/>
    <w:rsid w:val="00B65091"/>
    <w:rPr>
      <w:shd w:val="clear" w:color="auto" w:fill="FFFFFF"/>
      <w:vertAlign w:val="superscript"/>
    </w:rPr>
  </w:style>
  <w:style w:type="character" w:customStyle="1" w:styleId="ListLabel1">
    <w:name w:val="ListLabel 1"/>
    <w:rsid w:val="00B65091"/>
    <w:rPr>
      <w:color w:val="000000"/>
    </w:rPr>
  </w:style>
  <w:style w:type="character" w:customStyle="1" w:styleId="ListLabel2">
    <w:name w:val="ListLabel 2"/>
    <w:rsid w:val="00B65091"/>
    <w:rPr>
      <w:sz w:val="16"/>
      <w:szCs w:val="16"/>
    </w:rPr>
  </w:style>
  <w:style w:type="character" w:customStyle="1" w:styleId="ListLabel3">
    <w:name w:val="ListLabel 3"/>
    <w:rsid w:val="00B65091"/>
    <w:rPr>
      <w:rFonts w:ascii="Arial" w:hAnsi="Arial"/>
      <w:b/>
      <w:i w:val="0"/>
      <w:sz w:val="15"/>
    </w:rPr>
  </w:style>
  <w:style w:type="character" w:customStyle="1" w:styleId="ListLabel4">
    <w:name w:val="ListLabel 4"/>
    <w:rsid w:val="00B65091"/>
    <w:rPr>
      <w:i w:val="0"/>
    </w:rPr>
  </w:style>
  <w:style w:type="character" w:customStyle="1" w:styleId="ListLabel5">
    <w:name w:val="ListLabel 5"/>
    <w:rsid w:val="00B65091"/>
    <w:rPr>
      <w:rFonts w:ascii="Arial" w:hAnsi="Arial"/>
      <w:i w:val="0"/>
      <w:sz w:val="15"/>
    </w:rPr>
  </w:style>
  <w:style w:type="character" w:customStyle="1" w:styleId="ListLabel6">
    <w:name w:val="ListLabel 6"/>
    <w:rsid w:val="00B65091"/>
    <w:rPr>
      <w:color w:val="000000"/>
    </w:rPr>
  </w:style>
  <w:style w:type="character" w:customStyle="1" w:styleId="ListLabel7">
    <w:name w:val="ListLabel 7"/>
    <w:rsid w:val="00B65091"/>
    <w:rPr>
      <w:rFonts w:eastAsia="Calibri" w:cs="Arial"/>
      <w:b w:val="0"/>
      <w:color w:val="00000A"/>
    </w:rPr>
  </w:style>
  <w:style w:type="character" w:customStyle="1" w:styleId="ListLabel8">
    <w:name w:val="ListLabel 8"/>
    <w:rsid w:val="00B65091"/>
    <w:rPr>
      <w:rFonts w:cs="Courier New"/>
    </w:rPr>
  </w:style>
  <w:style w:type="character" w:customStyle="1" w:styleId="ListLabel9">
    <w:name w:val="ListLabel 9"/>
    <w:rsid w:val="00B65091"/>
    <w:rPr>
      <w:rFonts w:cs="Courier New"/>
    </w:rPr>
  </w:style>
  <w:style w:type="character" w:customStyle="1" w:styleId="ListLabel10">
    <w:name w:val="ListLabel 10"/>
    <w:rsid w:val="00B65091"/>
    <w:rPr>
      <w:rFonts w:cs="Courier New"/>
    </w:rPr>
  </w:style>
  <w:style w:type="character" w:customStyle="1" w:styleId="ListLabel11">
    <w:name w:val="ListLabel 11"/>
    <w:rsid w:val="00B65091"/>
    <w:rPr>
      <w:rFonts w:eastAsia="Calibri" w:cs="Arial"/>
    </w:rPr>
  </w:style>
  <w:style w:type="character" w:customStyle="1" w:styleId="ListLabel12">
    <w:name w:val="ListLabel 12"/>
    <w:rsid w:val="00B65091"/>
    <w:rPr>
      <w:rFonts w:cs="Courier New"/>
    </w:rPr>
  </w:style>
  <w:style w:type="character" w:customStyle="1" w:styleId="ListLabel13">
    <w:name w:val="ListLabel 13"/>
    <w:rsid w:val="00B65091"/>
    <w:rPr>
      <w:rFonts w:cs="Courier New"/>
    </w:rPr>
  </w:style>
  <w:style w:type="character" w:customStyle="1" w:styleId="ListLabel14">
    <w:name w:val="ListLabel 14"/>
    <w:rsid w:val="00B65091"/>
    <w:rPr>
      <w:rFonts w:cs="Courier New"/>
    </w:rPr>
  </w:style>
  <w:style w:type="character" w:customStyle="1" w:styleId="ListLabel15">
    <w:name w:val="ListLabel 15"/>
    <w:rsid w:val="00B65091"/>
    <w:rPr>
      <w:rFonts w:eastAsia="Calibri" w:cs="Arial"/>
      <w:color w:val="FF0000"/>
    </w:rPr>
  </w:style>
  <w:style w:type="character" w:customStyle="1" w:styleId="ListLabel16">
    <w:name w:val="ListLabel 16"/>
    <w:rsid w:val="00B65091"/>
    <w:rPr>
      <w:rFonts w:cs="Courier New"/>
    </w:rPr>
  </w:style>
  <w:style w:type="character" w:customStyle="1" w:styleId="ListLabel17">
    <w:name w:val="ListLabel 17"/>
    <w:rsid w:val="00B65091"/>
    <w:rPr>
      <w:rFonts w:cs="Courier New"/>
    </w:rPr>
  </w:style>
  <w:style w:type="character" w:customStyle="1" w:styleId="ListLabel18">
    <w:name w:val="ListLabel 18"/>
    <w:rsid w:val="00B65091"/>
    <w:rPr>
      <w:rFonts w:cs="Courier New"/>
    </w:rPr>
  </w:style>
  <w:style w:type="character" w:customStyle="1" w:styleId="ListLabel19">
    <w:name w:val="ListLabel 19"/>
    <w:rsid w:val="00B65091"/>
    <w:rPr>
      <w:rFonts w:cs="Courier New"/>
    </w:rPr>
  </w:style>
  <w:style w:type="character" w:customStyle="1" w:styleId="ListLabel20">
    <w:name w:val="ListLabel 20"/>
    <w:rsid w:val="00B65091"/>
    <w:rPr>
      <w:rFonts w:cs="Courier New"/>
    </w:rPr>
  </w:style>
  <w:style w:type="character" w:customStyle="1" w:styleId="ListLabel21">
    <w:name w:val="ListLabel 21"/>
    <w:rsid w:val="00B65091"/>
    <w:rPr>
      <w:rFonts w:cs="Courier New"/>
    </w:rPr>
  </w:style>
  <w:style w:type="character" w:customStyle="1" w:styleId="Caratterenotaapidipagina">
    <w:name w:val="Carattere nota a piè di pagina"/>
    <w:rsid w:val="00B65091"/>
  </w:style>
  <w:style w:type="character" w:styleId="Rimandonotadichiusura">
    <w:name w:val="endnote reference"/>
    <w:rsid w:val="00B65091"/>
    <w:rPr>
      <w:vertAlign w:val="superscript"/>
    </w:rPr>
  </w:style>
  <w:style w:type="character" w:customStyle="1" w:styleId="Caratterenotadichiusura">
    <w:name w:val="Carattere nota di chiusura"/>
    <w:rsid w:val="00B65091"/>
  </w:style>
  <w:style w:type="character" w:customStyle="1" w:styleId="ListLabel22">
    <w:name w:val="ListLabel 22"/>
    <w:rsid w:val="00B65091"/>
    <w:rPr>
      <w:sz w:val="16"/>
      <w:szCs w:val="16"/>
    </w:rPr>
  </w:style>
  <w:style w:type="character" w:customStyle="1" w:styleId="ListLabel23">
    <w:name w:val="ListLabel 23"/>
    <w:rsid w:val="00B65091"/>
    <w:rPr>
      <w:rFonts w:ascii="Arial" w:hAnsi="Arial" w:cs="Symbol"/>
      <w:sz w:val="15"/>
    </w:rPr>
  </w:style>
  <w:style w:type="character" w:customStyle="1" w:styleId="ListLabel24">
    <w:name w:val="ListLabel 24"/>
    <w:rsid w:val="00B65091"/>
    <w:rPr>
      <w:rFonts w:ascii="Arial" w:hAnsi="Arial"/>
      <w:b/>
      <w:i w:val="0"/>
      <w:sz w:val="15"/>
    </w:rPr>
  </w:style>
  <w:style w:type="character" w:customStyle="1" w:styleId="ListLabel25">
    <w:name w:val="ListLabel 25"/>
    <w:rsid w:val="00B65091"/>
    <w:rPr>
      <w:rFonts w:ascii="Arial" w:hAnsi="Arial"/>
      <w:i w:val="0"/>
      <w:sz w:val="15"/>
    </w:rPr>
  </w:style>
  <w:style w:type="character" w:customStyle="1" w:styleId="ListLabel26">
    <w:name w:val="ListLabel 26"/>
    <w:rsid w:val="00B65091"/>
    <w:rPr>
      <w:rFonts w:ascii="Arial" w:hAnsi="Arial" w:cs="Symbol"/>
      <w:sz w:val="15"/>
    </w:rPr>
  </w:style>
  <w:style w:type="character" w:customStyle="1" w:styleId="ListLabel27">
    <w:name w:val="ListLabel 27"/>
    <w:rsid w:val="00B65091"/>
    <w:rPr>
      <w:rFonts w:ascii="Arial" w:hAnsi="Arial" w:cs="Courier New"/>
      <w:sz w:val="14"/>
    </w:rPr>
  </w:style>
  <w:style w:type="character" w:customStyle="1" w:styleId="ListLabel28">
    <w:name w:val="ListLabel 28"/>
    <w:rsid w:val="00B65091"/>
    <w:rPr>
      <w:rFonts w:cs="Courier New"/>
    </w:rPr>
  </w:style>
  <w:style w:type="character" w:customStyle="1" w:styleId="ListLabel29">
    <w:name w:val="ListLabel 29"/>
    <w:rsid w:val="00B65091"/>
    <w:rPr>
      <w:rFonts w:cs="Wingdings"/>
    </w:rPr>
  </w:style>
  <w:style w:type="character" w:customStyle="1" w:styleId="ListLabel30">
    <w:name w:val="ListLabel 30"/>
    <w:rsid w:val="00B65091"/>
    <w:rPr>
      <w:rFonts w:cs="Symbol"/>
    </w:rPr>
  </w:style>
  <w:style w:type="character" w:customStyle="1" w:styleId="ListLabel31">
    <w:name w:val="ListLabel 31"/>
    <w:rsid w:val="00B65091"/>
    <w:rPr>
      <w:rFonts w:cs="Courier New"/>
    </w:rPr>
  </w:style>
  <w:style w:type="character" w:customStyle="1" w:styleId="ListLabel32">
    <w:name w:val="ListLabel 32"/>
    <w:rsid w:val="00B65091"/>
    <w:rPr>
      <w:rFonts w:cs="Wingdings"/>
    </w:rPr>
  </w:style>
  <w:style w:type="character" w:customStyle="1" w:styleId="ListLabel33">
    <w:name w:val="ListLabel 33"/>
    <w:rsid w:val="00B65091"/>
    <w:rPr>
      <w:rFonts w:cs="Symbol"/>
    </w:rPr>
  </w:style>
  <w:style w:type="character" w:customStyle="1" w:styleId="ListLabel34">
    <w:name w:val="ListLabel 34"/>
    <w:rsid w:val="00B65091"/>
    <w:rPr>
      <w:rFonts w:cs="Courier New"/>
    </w:rPr>
  </w:style>
  <w:style w:type="character" w:customStyle="1" w:styleId="ListLabel35">
    <w:name w:val="ListLabel 35"/>
    <w:rsid w:val="00B65091"/>
    <w:rPr>
      <w:rFonts w:cs="Wingdings"/>
    </w:rPr>
  </w:style>
  <w:style w:type="character" w:customStyle="1" w:styleId="ListLabel36">
    <w:name w:val="ListLabel 36"/>
    <w:rsid w:val="00B65091"/>
    <w:rPr>
      <w:rFonts w:ascii="Arial" w:hAnsi="Arial" w:cs="Symbol"/>
      <w:sz w:val="15"/>
    </w:rPr>
  </w:style>
  <w:style w:type="character" w:customStyle="1" w:styleId="ListLabel37">
    <w:name w:val="ListLabel 37"/>
    <w:rsid w:val="00B65091"/>
    <w:rPr>
      <w:rFonts w:ascii="Arial" w:hAnsi="Arial"/>
      <w:b/>
      <w:i w:val="0"/>
      <w:sz w:val="15"/>
    </w:rPr>
  </w:style>
  <w:style w:type="character" w:customStyle="1" w:styleId="ListLabel38">
    <w:name w:val="ListLabel 38"/>
    <w:rsid w:val="00B65091"/>
    <w:rPr>
      <w:rFonts w:ascii="Arial" w:hAnsi="Arial"/>
      <w:i w:val="0"/>
      <w:sz w:val="15"/>
    </w:rPr>
  </w:style>
  <w:style w:type="character" w:customStyle="1" w:styleId="ListLabel39">
    <w:name w:val="ListLabel 39"/>
    <w:rsid w:val="00B65091"/>
    <w:rPr>
      <w:rFonts w:ascii="Arial" w:hAnsi="Arial" w:cs="Symbol"/>
      <w:sz w:val="15"/>
    </w:rPr>
  </w:style>
  <w:style w:type="character" w:customStyle="1" w:styleId="ListLabel40">
    <w:name w:val="ListLabel 40"/>
    <w:rsid w:val="00B65091"/>
    <w:rPr>
      <w:rFonts w:cs="Courier New"/>
      <w:sz w:val="14"/>
    </w:rPr>
  </w:style>
  <w:style w:type="character" w:customStyle="1" w:styleId="ListLabel41">
    <w:name w:val="ListLabel 41"/>
    <w:rsid w:val="00B65091"/>
    <w:rPr>
      <w:rFonts w:cs="Courier New"/>
    </w:rPr>
  </w:style>
  <w:style w:type="character" w:customStyle="1" w:styleId="ListLabel42">
    <w:name w:val="ListLabel 42"/>
    <w:rsid w:val="00B65091"/>
    <w:rPr>
      <w:rFonts w:cs="Wingdings"/>
    </w:rPr>
  </w:style>
  <w:style w:type="character" w:customStyle="1" w:styleId="ListLabel43">
    <w:name w:val="ListLabel 43"/>
    <w:rsid w:val="00B65091"/>
    <w:rPr>
      <w:rFonts w:cs="Symbol"/>
    </w:rPr>
  </w:style>
  <w:style w:type="character" w:customStyle="1" w:styleId="ListLabel44">
    <w:name w:val="ListLabel 44"/>
    <w:rsid w:val="00B65091"/>
    <w:rPr>
      <w:rFonts w:cs="Courier New"/>
    </w:rPr>
  </w:style>
  <w:style w:type="character" w:customStyle="1" w:styleId="ListLabel45">
    <w:name w:val="ListLabel 45"/>
    <w:rsid w:val="00B65091"/>
    <w:rPr>
      <w:rFonts w:cs="Wingdings"/>
    </w:rPr>
  </w:style>
  <w:style w:type="character" w:customStyle="1" w:styleId="ListLabel46">
    <w:name w:val="ListLabel 46"/>
    <w:rsid w:val="00B65091"/>
    <w:rPr>
      <w:rFonts w:cs="Symbol"/>
    </w:rPr>
  </w:style>
  <w:style w:type="character" w:customStyle="1" w:styleId="ListLabel47">
    <w:name w:val="ListLabel 47"/>
    <w:rsid w:val="00B65091"/>
    <w:rPr>
      <w:rFonts w:cs="Courier New"/>
    </w:rPr>
  </w:style>
  <w:style w:type="character" w:customStyle="1" w:styleId="ListLabel48">
    <w:name w:val="ListLabel 48"/>
    <w:rsid w:val="00B65091"/>
    <w:rPr>
      <w:rFonts w:cs="Wingdings"/>
    </w:rPr>
  </w:style>
  <w:style w:type="character" w:customStyle="1" w:styleId="ListLabel49">
    <w:name w:val="ListLabel 49"/>
    <w:rsid w:val="00B65091"/>
    <w:rPr>
      <w:rFonts w:ascii="Arial" w:hAnsi="Arial" w:cs="Symbol"/>
      <w:sz w:val="15"/>
    </w:rPr>
  </w:style>
  <w:style w:type="character" w:customStyle="1" w:styleId="ListLabel50">
    <w:name w:val="ListLabel 50"/>
    <w:rsid w:val="00B65091"/>
    <w:rPr>
      <w:rFonts w:ascii="Arial" w:hAnsi="Arial"/>
      <w:b/>
      <w:i w:val="0"/>
      <w:sz w:val="15"/>
    </w:rPr>
  </w:style>
  <w:style w:type="character" w:customStyle="1" w:styleId="ListLabel51">
    <w:name w:val="ListLabel 51"/>
    <w:rsid w:val="00B65091"/>
    <w:rPr>
      <w:rFonts w:ascii="Arial" w:hAnsi="Arial"/>
      <w:i w:val="0"/>
      <w:sz w:val="15"/>
    </w:rPr>
  </w:style>
  <w:style w:type="character" w:customStyle="1" w:styleId="ListLabel52">
    <w:name w:val="ListLabel 52"/>
    <w:rsid w:val="00B65091"/>
    <w:rPr>
      <w:rFonts w:ascii="Arial" w:hAnsi="Arial" w:cs="Symbol"/>
      <w:sz w:val="15"/>
    </w:rPr>
  </w:style>
  <w:style w:type="character" w:customStyle="1" w:styleId="ListLabel53">
    <w:name w:val="ListLabel 53"/>
    <w:rsid w:val="00B65091"/>
    <w:rPr>
      <w:rFonts w:cs="Courier New"/>
      <w:sz w:val="14"/>
    </w:rPr>
  </w:style>
  <w:style w:type="character" w:customStyle="1" w:styleId="ListLabel54">
    <w:name w:val="ListLabel 54"/>
    <w:rsid w:val="00B65091"/>
    <w:rPr>
      <w:rFonts w:cs="Courier New"/>
    </w:rPr>
  </w:style>
  <w:style w:type="character" w:customStyle="1" w:styleId="ListLabel55">
    <w:name w:val="ListLabel 55"/>
    <w:rsid w:val="00B65091"/>
    <w:rPr>
      <w:rFonts w:cs="Wingdings"/>
    </w:rPr>
  </w:style>
  <w:style w:type="character" w:customStyle="1" w:styleId="ListLabel56">
    <w:name w:val="ListLabel 56"/>
    <w:rsid w:val="00B65091"/>
    <w:rPr>
      <w:rFonts w:cs="Symbol"/>
    </w:rPr>
  </w:style>
  <w:style w:type="character" w:customStyle="1" w:styleId="ListLabel57">
    <w:name w:val="ListLabel 57"/>
    <w:rsid w:val="00B65091"/>
    <w:rPr>
      <w:rFonts w:cs="Courier New"/>
    </w:rPr>
  </w:style>
  <w:style w:type="character" w:customStyle="1" w:styleId="ListLabel58">
    <w:name w:val="ListLabel 58"/>
    <w:rsid w:val="00B65091"/>
    <w:rPr>
      <w:rFonts w:cs="Wingdings"/>
    </w:rPr>
  </w:style>
  <w:style w:type="character" w:customStyle="1" w:styleId="ListLabel59">
    <w:name w:val="ListLabel 59"/>
    <w:rsid w:val="00B65091"/>
    <w:rPr>
      <w:rFonts w:cs="Symbol"/>
    </w:rPr>
  </w:style>
  <w:style w:type="character" w:customStyle="1" w:styleId="ListLabel60">
    <w:name w:val="ListLabel 60"/>
    <w:rsid w:val="00B65091"/>
    <w:rPr>
      <w:rFonts w:cs="Courier New"/>
    </w:rPr>
  </w:style>
  <w:style w:type="character" w:customStyle="1" w:styleId="ListLabel61">
    <w:name w:val="ListLabel 61"/>
    <w:rsid w:val="00B65091"/>
    <w:rPr>
      <w:rFonts w:cs="Wingdings"/>
    </w:rPr>
  </w:style>
  <w:style w:type="character" w:customStyle="1" w:styleId="ListLabel62">
    <w:name w:val="ListLabel 62"/>
    <w:rsid w:val="00B65091"/>
    <w:rPr>
      <w:rFonts w:ascii="Arial" w:hAnsi="Arial" w:cs="Symbol"/>
      <w:sz w:val="15"/>
    </w:rPr>
  </w:style>
  <w:style w:type="character" w:customStyle="1" w:styleId="ListLabel63">
    <w:name w:val="ListLabel 63"/>
    <w:rsid w:val="00B65091"/>
    <w:rPr>
      <w:rFonts w:ascii="Arial" w:hAnsi="Arial"/>
      <w:b/>
      <w:i w:val="0"/>
      <w:sz w:val="15"/>
    </w:rPr>
  </w:style>
  <w:style w:type="character" w:customStyle="1" w:styleId="ListLabel64">
    <w:name w:val="ListLabel 64"/>
    <w:rsid w:val="00B65091"/>
    <w:rPr>
      <w:rFonts w:ascii="Arial" w:hAnsi="Arial"/>
      <w:i w:val="0"/>
      <w:sz w:val="15"/>
    </w:rPr>
  </w:style>
  <w:style w:type="character" w:customStyle="1" w:styleId="ListLabel65">
    <w:name w:val="ListLabel 65"/>
    <w:rsid w:val="00B65091"/>
    <w:rPr>
      <w:rFonts w:ascii="Arial" w:hAnsi="Arial" w:cs="Symbol"/>
      <w:sz w:val="15"/>
    </w:rPr>
  </w:style>
  <w:style w:type="character" w:customStyle="1" w:styleId="ListLabel66">
    <w:name w:val="ListLabel 66"/>
    <w:rsid w:val="00B65091"/>
    <w:rPr>
      <w:rFonts w:cs="Courier New"/>
      <w:sz w:val="14"/>
    </w:rPr>
  </w:style>
  <w:style w:type="character" w:customStyle="1" w:styleId="ListLabel67">
    <w:name w:val="ListLabel 67"/>
    <w:rsid w:val="00B65091"/>
    <w:rPr>
      <w:rFonts w:cs="Courier New"/>
    </w:rPr>
  </w:style>
  <w:style w:type="character" w:customStyle="1" w:styleId="ListLabel68">
    <w:name w:val="ListLabel 68"/>
    <w:rsid w:val="00B65091"/>
    <w:rPr>
      <w:rFonts w:cs="Wingdings"/>
    </w:rPr>
  </w:style>
  <w:style w:type="character" w:customStyle="1" w:styleId="ListLabel69">
    <w:name w:val="ListLabel 69"/>
    <w:rsid w:val="00B65091"/>
    <w:rPr>
      <w:rFonts w:cs="Symbol"/>
    </w:rPr>
  </w:style>
  <w:style w:type="character" w:customStyle="1" w:styleId="ListLabel70">
    <w:name w:val="ListLabel 70"/>
    <w:rsid w:val="00B65091"/>
    <w:rPr>
      <w:rFonts w:cs="Courier New"/>
    </w:rPr>
  </w:style>
  <w:style w:type="character" w:customStyle="1" w:styleId="ListLabel71">
    <w:name w:val="ListLabel 71"/>
    <w:rsid w:val="00B65091"/>
    <w:rPr>
      <w:rFonts w:cs="Wingdings"/>
    </w:rPr>
  </w:style>
  <w:style w:type="character" w:customStyle="1" w:styleId="ListLabel72">
    <w:name w:val="ListLabel 72"/>
    <w:rsid w:val="00B65091"/>
    <w:rPr>
      <w:rFonts w:cs="Symbol"/>
    </w:rPr>
  </w:style>
  <w:style w:type="character" w:customStyle="1" w:styleId="ListLabel73">
    <w:name w:val="ListLabel 73"/>
    <w:rsid w:val="00B65091"/>
    <w:rPr>
      <w:rFonts w:cs="Courier New"/>
    </w:rPr>
  </w:style>
  <w:style w:type="character" w:customStyle="1" w:styleId="ListLabel74">
    <w:name w:val="ListLabel 74"/>
    <w:rsid w:val="00B65091"/>
    <w:rPr>
      <w:rFonts w:cs="Wingdings"/>
    </w:rPr>
  </w:style>
  <w:style w:type="paragraph" w:customStyle="1" w:styleId="Titolo10">
    <w:name w:val="Titolo1"/>
    <w:basedOn w:val="Normale"/>
    <w:next w:val="Corpotesto"/>
    <w:rsid w:val="00B65091"/>
    <w:pPr>
      <w:keepNext/>
      <w:suppressAutoHyphens/>
      <w:spacing w:before="240" w:after="120"/>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B65091"/>
    <w:pPr>
      <w:suppressAutoHyphens/>
      <w:spacing w:after="140" w:line="288" w:lineRule="auto"/>
    </w:pPr>
    <w:rPr>
      <w:rFonts w:eastAsia="Calibri" w:cs="Mangal"/>
      <w:color w:val="00000A"/>
      <w:kern w:val="1"/>
      <w:sz w:val="24"/>
      <w:szCs w:val="22"/>
      <w:lang w:val="it-IT" w:bidi="it-IT"/>
    </w:rPr>
  </w:style>
  <w:style w:type="paragraph" w:styleId="Didascalia">
    <w:name w:val="caption"/>
    <w:basedOn w:val="Normale"/>
    <w:qFormat/>
    <w:rsid w:val="00B65091"/>
    <w:pPr>
      <w:suppressLineNumbers/>
      <w:suppressAutoHyphens/>
      <w:spacing w:before="120" w:after="120"/>
    </w:pPr>
    <w:rPr>
      <w:rFonts w:ascii="Times New Roman" w:hAnsi="Times New Roman" w:cs="Mangal"/>
      <w:i/>
      <w:iCs/>
      <w:color w:val="00000A"/>
      <w:kern w:val="1"/>
      <w:lang w:eastAsia="it-IT" w:bidi="it-IT"/>
    </w:rPr>
  </w:style>
  <w:style w:type="paragraph" w:customStyle="1" w:styleId="Indice">
    <w:name w:val="Indice"/>
    <w:basedOn w:val="Normale"/>
    <w:rsid w:val="00B65091"/>
    <w:pPr>
      <w:suppressLineNumbers/>
      <w:suppressAutoHyphens/>
      <w:spacing w:before="120" w:after="120"/>
    </w:pPr>
    <w:rPr>
      <w:rFonts w:ascii="Times New Roman" w:hAnsi="Times New Roman" w:cs="Mangal"/>
      <w:color w:val="00000A"/>
      <w:kern w:val="1"/>
      <w:szCs w:val="22"/>
      <w:lang w:eastAsia="it-IT" w:bidi="it-IT"/>
    </w:rPr>
  </w:style>
  <w:style w:type="paragraph" w:customStyle="1" w:styleId="NormalBold">
    <w:name w:val="NormalBold"/>
    <w:basedOn w:val="Normale"/>
    <w:rsid w:val="00B65091"/>
    <w:pPr>
      <w:widowControl w:val="0"/>
      <w:suppressAutoHyphens/>
    </w:pPr>
    <w:rPr>
      <w:rFonts w:ascii="Times New Roman" w:eastAsia="Times New Roman" w:hAnsi="Times New Roman" w:cs="Times New Roman"/>
      <w:b/>
      <w:color w:val="00000A"/>
      <w:kern w:val="1"/>
      <w:szCs w:val="22"/>
      <w:lang w:eastAsia="it-IT" w:bidi="it-IT"/>
    </w:rPr>
  </w:style>
  <w:style w:type="paragraph" w:customStyle="1" w:styleId="Testonotaapidipagina1">
    <w:name w:val="Testo nota a piè di pagina1"/>
    <w:basedOn w:val="Normale"/>
    <w:rsid w:val="00B65091"/>
    <w:pPr>
      <w:suppressAutoHyphens/>
      <w:ind w:left="720" w:hanging="720"/>
    </w:pPr>
    <w:rPr>
      <w:rFonts w:ascii="Times New Roman" w:hAnsi="Times New Roman" w:cs="Times New Roman"/>
      <w:color w:val="00000A"/>
      <w:kern w:val="1"/>
      <w:sz w:val="20"/>
      <w:szCs w:val="20"/>
      <w:lang w:eastAsia="it-IT" w:bidi="it-IT"/>
    </w:rPr>
  </w:style>
  <w:style w:type="paragraph" w:customStyle="1" w:styleId="Text1">
    <w:name w:val="Text 1"/>
    <w:basedOn w:val="Normale"/>
    <w:rsid w:val="00B65091"/>
    <w:pPr>
      <w:suppressAutoHyphens/>
      <w:spacing w:before="120" w:after="120"/>
      <w:ind w:left="850"/>
    </w:pPr>
    <w:rPr>
      <w:rFonts w:ascii="Times New Roman" w:hAnsi="Times New Roman" w:cs="Times New Roman"/>
      <w:color w:val="00000A"/>
      <w:kern w:val="1"/>
      <w:szCs w:val="22"/>
      <w:lang w:eastAsia="it-IT" w:bidi="it-IT"/>
    </w:rPr>
  </w:style>
  <w:style w:type="paragraph" w:customStyle="1" w:styleId="NormalLeft">
    <w:name w:val="Normal Left"/>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0">
    <w:name w:val="Tiret 0"/>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1">
    <w:name w:val="Tiret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1">
    <w:name w:val="NumPar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2">
    <w:name w:val="NumPar 2"/>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3">
    <w:name w:val="NumPar 3"/>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4">
    <w:name w:val="NumPar 4"/>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ChapterTitle">
    <w:name w:val="ChapterTitle"/>
    <w:basedOn w:val="Normale"/>
    <w:rsid w:val="00B65091"/>
    <w:pPr>
      <w:keepNext/>
      <w:suppressAutoHyphens/>
      <w:spacing w:before="120" w:after="360"/>
      <w:jc w:val="center"/>
    </w:pPr>
    <w:rPr>
      <w:rFonts w:ascii="Times New Roman" w:hAnsi="Times New Roman" w:cs="Times New Roman"/>
      <w:b/>
      <w:color w:val="00000A"/>
      <w:kern w:val="1"/>
      <w:sz w:val="32"/>
      <w:szCs w:val="22"/>
      <w:lang w:eastAsia="it-IT" w:bidi="it-IT"/>
    </w:rPr>
  </w:style>
  <w:style w:type="paragraph" w:customStyle="1" w:styleId="SectionTitle">
    <w:name w:val="SectionTitle"/>
    <w:basedOn w:val="Normale"/>
    <w:rsid w:val="00B65091"/>
    <w:pPr>
      <w:keepNext/>
      <w:suppressAutoHyphens/>
      <w:spacing w:before="120" w:after="360"/>
      <w:jc w:val="center"/>
    </w:pPr>
    <w:rPr>
      <w:rFonts w:ascii="Times New Roman" w:hAnsi="Times New Roman" w:cs="Times New Roman"/>
      <w:b/>
      <w:smallCaps/>
      <w:color w:val="00000A"/>
      <w:kern w:val="1"/>
      <w:sz w:val="28"/>
      <w:szCs w:val="22"/>
      <w:lang w:eastAsia="it-IT" w:bidi="it-IT"/>
    </w:rPr>
  </w:style>
  <w:style w:type="paragraph" w:customStyle="1" w:styleId="Annexetitre">
    <w:name w:val="Annexe titre"/>
    <w:basedOn w:val="Normale"/>
    <w:rsid w:val="00B65091"/>
    <w:pPr>
      <w:suppressAutoHyphens/>
      <w:spacing w:before="120" w:after="120"/>
      <w:jc w:val="center"/>
    </w:pPr>
    <w:rPr>
      <w:rFonts w:ascii="Times New Roman" w:hAnsi="Times New Roman" w:cs="Times New Roman"/>
      <w:b/>
      <w:color w:val="00000A"/>
      <w:kern w:val="1"/>
      <w:szCs w:val="22"/>
      <w:u w:val="single"/>
      <w:lang w:eastAsia="it-IT" w:bidi="it-IT"/>
    </w:rPr>
  </w:style>
  <w:style w:type="paragraph" w:customStyle="1" w:styleId="Titrearticle">
    <w:name w:val="Titre article"/>
    <w:basedOn w:val="Normale"/>
    <w:rsid w:val="00B65091"/>
    <w:pPr>
      <w:keepNext/>
      <w:suppressAutoHyphens/>
      <w:spacing w:before="360" w:after="120"/>
      <w:jc w:val="center"/>
    </w:pPr>
    <w:rPr>
      <w:rFonts w:ascii="Times New Roman" w:hAnsi="Times New Roman" w:cs="Times New Roman"/>
      <w:i/>
      <w:color w:val="00000A"/>
      <w:kern w:val="1"/>
      <w:szCs w:val="22"/>
      <w:lang w:eastAsia="it-IT" w:bidi="it-IT"/>
    </w:rPr>
  </w:style>
  <w:style w:type="paragraph" w:customStyle="1" w:styleId="Paragrafoelenco1">
    <w:name w:val="Paragrafo elenco1"/>
    <w:basedOn w:val="Normale"/>
    <w:rsid w:val="00B65091"/>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1">
    <w:name w:val="Testo fumetto1"/>
    <w:basedOn w:val="Normale"/>
    <w:rsid w:val="00B65091"/>
    <w:pPr>
      <w:suppressAutoHyphens/>
    </w:pPr>
    <w:rPr>
      <w:rFonts w:ascii="Tahoma" w:hAnsi="Tahoma" w:cs="Tahoma"/>
      <w:color w:val="00000A"/>
      <w:kern w:val="1"/>
      <w:sz w:val="16"/>
      <w:szCs w:val="16"/>
      <w:lang w:eastAsia="it-IT" w:bidi="it-IT"/>
    </w:rPr>
  </w:style>
  <w:style w:type="paragraph" w:customStyle="1" w:styleId="NormaleWeb1">
    <w:name w:val="Normale (Web)1"/>
    <w:basedOn w:val="Normale"/>
    <w:rsid w:val="00B65091"/>
    <w:pPr>
      <w:suppressAutoHyphens/>
      <w:spacing w:before="280" w:after="280"/>
    </w:pPr>
    <w:rPr>
      <w:rFonts w:ascii="Times New Roman" w:eastAsia="Times New Roman" w:hAnsi="Times New Roman" w:cs="Times New Roman"/>
      <w:color w:val="00000A"/>
      <w:kern w:val="1"/>
      <w:lang w:eastAsia="it-IT"/>
    </w:rPr>
  </w:style>
  <w:style w:type="paragraph" w:customStyle="1" w:styleId="Contenutotabella">
    <w:name w:val="Contenuto tabella"/>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tolotabella">
    <w:name w:val="Titolo tabella"/>
    <w:basedOn w:val="Contenutotabella"/>
    <w:rsid w:val="00B65091"/>
  </w:style>
  <w:style w:type="paragraph" w:customStyle="1" w:styleId="western">
    <w:name w:val="western"/>
    <w:basedOn w:val="Normale"/>
    <w:rsid w:val="00B65091"/>
    <w:pPr>
      <w:spacing w:before="100" w:beforeAutospacing="1" w:after="142" w:line="288" w:lineRule="auto"/>
    </w:pPr>
    <w:rPr>
      <w:rFonts w:ascii="Times New Roman" w:eastAsia="Times New Roman" w:hAnsi="Times New Roman" w:cs="Times New Roman"/>
      <w:lang w:eastAsia="it-IT"/>
    </w:rPr>
  </w:style>
  <w:style w:type="character" w:customStyle="1" w:styleId="small">
    <w:name w:val="small"/>
    <w:basedOn w:val="Carpredefinitoparagrafo"/>
    <w:rsid w:val="00B65091"/>
  </w:style>
  <w:style w:type="character" w:customStyle="1" w:styleId="TestofumettoCarattere1">
    <w:name w:val="Testo fumetto Carattere1"/>
    <w:uiPriority w:val="99"/>
    <w:semiHidden/>
    <w:rsid w:val="00B65091"/>
    <w:rPr>
      <w:rFonts w:ascii="Tahoma" w:eastAsia="Calibri" w:hAnsi="Tahoma" w:cs="Tahoma"/>
      <w:color w:val="00000A"/>
      <w:kern w:val="1"/>
      <w:sz w:val="16"/>
      <w:szCs w:val="16"/>
      <w:lang w:bidi="it-IT"/>
    </w:rPr>
  </w:style>
  <w:style w:type="character" w:customStyle="1" w:styleId="Carpredefinitoparagrafo2">
    <w:name w:val="Car. predefinito paragrafo2"/>
    <w:rsid w:val="00694E8C"/>
  </w:style>
  <w:style w:type="character" w:customStyle="1" w:styleId="Rimandonotaapidipagina2">
    <w:name w:val="Rimando nota a piè di pagina2"/>
    <w:rsid w:val="00694E8C"/>
    <w:rPr>
      <w:shd w:val="clear" w:color="auto" w:fill="FFFFFF"/>
      <w:vertAlign w:val="superscript"/>
    </w:rPr>
  </w:style>
  <w:style w:type="paragraph" w:customStyle="1" w:styleId="Testonotaapidipagina2">
    <w:name w:val="Testo nota a piè di pagina2"/>
    <w:basedOn w:val="Normale"/>
    <w:rsid w:val="00694E8C"/>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2">
    <w:name w:val="Paragrafo elenco2"/>
    <w:basedOn w:val="Normale"/>
    <w:rsid w:val="00694E8C"/>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2">
    <w:name w:val="Testo fumetto2"/>
    <w:basedOn w:val="Normale"/>
    <w:rsid w:val="00694E8C"/>
    <w:pPr>
      <w:suppressAutoHyphens/>
    </w:pPr>
    <w:rPr>
      <w:rFonts w:ascii="Tahoma" w:hAnsi="Tahoma" w:cs="Tahoma"/>
      <w:color w:val="00000A"/>
      <w:kern w:val="1"/>
      <w:sz w:val="16"/>
      <w:szCs w:val="16"/>
      <w:lang w:eastAsia="it-IT" w:bidi="it-IT"/>
    </w:rPr>
  </w:style>
  <w:style w:type="paragraph" w:customStyle="1" w:styleId="NormaleWeb2">
    <w:name w:val="Normale (Web)2"/>
    <w:basedOn w:val="Normale"/>
    <w:rsid w:val="00694E8C"/>
    <w:pPr>
      <w:suppressAutoHyphens/>
      <w:spacing w:before="280" w:after="280"/>
    </w:pPr>
    <w:rPr>
      <w:rFonts w:ascii="Times New Roman" w:eastAsia="Times New Roman" w:hAnsi="Times New Roman" w:cs="Times New Roman"/>
      <w:color w:val="00000A"/>
      <w:kern w:val="1"/>
      <w:lang w:eastAsia="it-IT"/>
    </w:rPr>
  </w:style>
  <w:style w:type="character" w:styleId="Enfasicorsivo">
    <w:name w:val="Emphasis"/>
    <w:uiPriority w:val="20"/>
    <w:qFormat/>
    <w:rsid w:val="00694E8C"/>
    <w:rPr>
      <w:i/>
      <w:iCs/>
    </w:rPr>
  </w:style>
  <w:style w:type="character" w:customStyle="1" w:styleId="Carpredefinitoparagrafo3">
    <w:name w:val="Car. predefinito paragrafo3"/>
    <w:rsid w:val="00AF75F9"/>
  </w:style>
  <w:style w:type="character" w:customStyle="1" w:styleId="Rimandonotaapidipagina3">
    <w:name w:val="Rimando nota a piè di pagina3"/>
    <w:rsid w:val="00AF75F9"/>
    <w:rPr>
      <w:shd w:val="clear" w:color="auto" w:fill="FFFFFF"/>
      <w:vertAlign w:val="superscript"/>
    </w:rPr>
  </w:style>
  <w:style w:type="paragraph" w:customStyle="1" w:styleId="Testonotaapidipagina3">
    <w:name w:val="Testo nota a piè di pagina3"/>
    <w:basedOn w:val="Normale"/>
    <w:rsid w:val="00AF75F9"/>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3">
    <w:name w:val="Paragrafo elenco3"/>
    <w:basedOn w:val="Normale"/>
    <w:rsid w:val="00AF75F9"/>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3">
    <w:name w:val="Testo fumetto3"/>
    <w:basedOn w:val="Normale"/>
    <w:rsid w:val="00AF75F9"/>
    <w:pPr>
      <w:suppressAutoHyphens/>
    </w:pPr>
    <w:rPr>
      <w:rFonts w:ascii="Tahoma" w:hAnsi="Tahoma" w:cs="Tahoma"/>
      <w:color w:val="00000A"/>
      <w:kern w:val="1"/>
      <w:sz w:val="16"/>
      <w:szCs w:val="16"/>
      <w:lang w:eastAsia="it-IT" w:bidi="it-IT"/>
    </w:rPr>
  </w:style>
  <w:style w:type="paragraph" w:customStyle="1" w:styleId="NormaleWeb3">
    <w:name w:val="Normale (Web)3"/>
    <w:basedOn w:val="Normale"/>
    <w:rsid w:val="00AF75F9"/>
    <w:pPr>
      <w:suppressAutoHyphens/>
      <w:spacing w:before="280" w:after="280"/>
    </w:pPr>
    <w:rPr>
      <w:rFonts w:ascii="Times New Roman" w:eastAsia="Times New Roman" w:hAnsi="Times New Roman" w:cs="Times New Roman"/>
      <w:color w:val="00000A"/>
      <w:kern w:val="1"/>
      <w:lang w:eastAsia="it-IT"/>
    </w:rPr>
  </w:style>
  <w:style w:type="character" w:customStyle="1" w:styleId="normaleCarattere">
    <w:name w:val="normale Carattere"/>
    <w:link w:val="normale0"/>
    <w:locked/>
    <w:rsid w:val="007D60AE"/>
    <w:rPr>
      <w:color w:val="000080"/>
    </w:rPr>
  </w:style>
  <w:style w:type="paragraph" w:customStyle="1" w:styleId="normale0">
    <w:name w:val="normale"/>
    <w:basedOn w:val="Normale"/>
    <w:link w:val="normaleCarattere"/>
    <w:rsid w:val="007D60AE"/>
    <w:pPr>
      <w:ind w:left="567"/>
      <w:jc w:val="both"/>
    </w:pPr>
    <w:rPr>
      <w:color w:val="000080"/>
      <w:sz w:val="20"/>
      <w:szCs w:val="20"/>
      <w:lang w:eastAsia="it-IT"/>
    </w:rPr>
  </w:style>
  <w:style w:type="character" w:customStyle="1" w:styleId="Carpredefinitoparagrafo4">
    <w:name w:val="Car. predefinito paragrafo4"/>
    <w:rsid w:val="00FD7C9F"/>
  </w:style>
  <w:style w:type="character" w:customStyle="1" w:styleId="Rimandonotaapidipagina4">
    <w:name w:val="Rimando nota a piè di pagina4"/>
    <w:rsid w:val="00FD7C9F"/>
    <w:rPr>
      <w:shd w:val="clear" w:color="auto" w:fill="FFFFFF"/>
      <w:vertAlign w:val="superscript"/>
    </w:rPr>
  </w:style>
  <w:style w:type="paragraph" w:customStyle="1" w:styleId="Testonotaapidipagina4">
    <w:name w:val="Testo nota a piè di pagina4"/>
    <w:basedOn w:val="Normale"/>
    <w:rsid w:val="00FD7C9F"/>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4">
    <w:name w:val="Paragrafo elenco4"/>
    <w:basedOn w:val="Normale"/>
    <w:rsid w:val="00FD7C9F"/>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4">
    <w:name w:val="Testo fumetto4"/>
    <w:basedOn w:val="Normale"/>
    <w:rsid w:val="00FD7C9F"/>
    <w:pPr>
      <w:suppressAutoHyphens/>
    </w:pPr>
    <w:rPr>
      <w:rFonts w:ascii="Tahoma" w:hAnsi="Tahoma" w:cs="Tahoma"/>
      <w:color w:val="00000A"/>
      <w:kern w:val="1"/>
      <w:sz w:val="16"/>
      <w:szCs w:val="16"/>
      <w:lang w:eastAsia="it-IT" w:bidi="it-IT"/>
    </w:rPr>
  </w:style>
  <w:style w:type="paragraph" w:customStyle="1" w:styleId="NormaleWeb4">
    <w:name w:val="Normale (Web)4"/>
    <w:basedOn w:val="Normale"/>
    <w:rsid w:val="00FD7C9F"/>
    <w:pPr>
      <w:suppressAutoHyphens/>
      <w:spacing w:before="280" w:after="280"/>
    </w:pPr>
    <w:rPr>
      <w:rFonts w:ascii="Times New Roman" w:eastAsia="Times New Roman" w:hAnsi="Times New Roman" w:cs="Times New Roman"/>
      <w:color w:val="00000A"/>
      <w:kern w:val="1"/>
      <w:lang w:eastAsia="it-IT"/>
    </w:rPr>
  </w:style>
  <w:style w:type="table" w:customStyle="1" w:styleId="TableNormal">
    <w:name w:val="Table Normal"/>
    <w:uiPriority w:val="2"/>
    <w:semiHidden/>
    <w:unhideWhenUsed/>
    <w:qFormat/>
    <w:rsid w:val="00BC5C5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C5C58"/>
    <w:pPr>
      <w:widowControl w:val="0"/>
      <w:autoSpaceDE w:val="0"/>
      <w:autoSpaceDN w:val="0"/>
    </w:pPr>
    <w:rPr>
      <w:rFonts w:eastAsia="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53312240">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26894090">
      <w:bodyDiv w:val="1"/>
      <w:marLeft w:val="0"/>
      <w:marRight w:val="0"/>
      <w:marTop w:val="0"/>
      <w:marBottom w:val="0"/>
      <w:divBdr>
        <w:top w:val="none" w:sz="0" w:space="0" w:color="auto"/>
        <w:left w:val="none" w:sz="0" w:space="0" w:color="auto"/>
        <w:bottom w:val="none" w:sz="0" w:space="0" w:color="auto"/>
        <w:right w:val="none" w:sz="0" w:space="0" w:color="auto"/>
      </w:divBdr>
    </w:div>
    <w:div w:id="136729245">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334917724">
      <w:bodyDiv w:val="1"/>
      <w:marLeft w:val="0"/>
      <w:marRight w:val="0"/>
      <w:marTop w:val="0"/>
      <w:marBottom w:val="0"/>
      <w:divBdr>
        <w:top w:val="none" w:sz="0" w:space="0" w:color="auto"/>
        <w:left w:val="none" w:sz="0" w:space="0" w:color="auto"/>
        <w:bottom w:val="none" w:sz="0" w:space="0" w:color="auto"/>
        <w:right w:val="none" w:sz="0" w:space="0" w:color="auto"/>
      </w:divBdr>
    </w:div>
    <w:div w:id="335159012">
      <w:bodyDiv w:val="1"/>
      <w:marLeft w:val="0"/>
      <w:marRight w:val="0"/>
      <w:marTop w:val="0"/>
      <w:marBottom w:val="0"/>
      <w:divBdr>
        <w:top w:val="none" w:sz="0" w:space="0" w:color="auto"/>
        <w:left w:val="none" w:sz="0" w:space="0" w:color="auto"/>
        <w:bottom w:val="none" w:sz="0" w:space="0" w:color="auto"/>
        <w:right w:val="none" w:sz="0" w:space="0" w:color="auto"/>
      </w:divBdr>
    </w:div>
    <w:div w:id="350381466">
      <w:bodyDiv w:val="1"/>
      <w:marLeft w:val="0"/>
      <w:marRight w:val="0"/>
      <w:marTop w:val="0"/>
      <w:marBottom w:val="0"/>
      <w:divBdr>
        <w:top w:val="none" w:sz="0" w:space="0" w:color="auto"/>
        <w:left w:val="none" w:sz="0" w:space="0" w:color="auto"/>
        <w:bottom w:val="none" w:sz="0" w:space="0" w:color="auto"/>
        <w:right w:val="none" w:sz="0" w:space="0" w:color="auto"/>
      </w:divBdr>
    </w:div>
    <w:div w:id="483476645">
      <w:bodyDiv w:val="1"/>
      <w:marLeft w:val="0"/>
      <w:marRight w:val="0"/>
      <w:marTop w:val="0"/>
      <w:marBottom w:val="0"/>
      <w:divBdr>
        <w:top w:val="none" w:sz="0" w:space="0" w:color="auto"/>
        <w:left w:val="none" w:sz="0" w:space="0" w:color="auto"/>
        <w:bottom w:val="none" w:sz="0" w:space="0" w:color="auto"/>
        <w:right w:val="none" w:sz="0" w:space="0" w:color="auto"/>
      </w:divBdr>
    </w:div>
    <w:div w:id="495347627">
      <w:bodyDiv w:val="1"/>
      <w:marLeft w:val="0"/>
      <w:marRight w:val="0"/>
      <w:marTop w:val="0"/>
      <w:marBottom w:val="0"/>
      <w:divBdr>
        <w:top w:val="none" w:sz="0" w:space="0" w:color="auto"/>
        <w:left w:val="none" w:sz="0" w:space="0" w:color="auto"/>
        <w:bottom w:val="none" w:sz="0" w:space="0" w:color="auto"/>
        <w:right w:val="none" w:sz="0" w:space="0" w:color="auto"/>
      </w:divBdr>
    </w:div>
    <w:div w:id="529496853">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584997145">
      <w:bodyDiv w:val="1"/>
      <w:marLeft w:val="0"/>
      <w:marRight w:val="0"/>
      <w:marTop w:val="0"/>
      <w:marBottom w:val="0"/>
      <w:divBdr>
        <w:top w:val="none" w:sz="0" w:space="0" w:color="auto"/>
        <w:left w:val="none" w:sz="0" w:space="0" w:color="auto"/>
        <w:bottom w:val="none" w:sz="0" w:space="0" w:color="auto"/>
        <w:right w:val="none" w:sz="0" w:space="0" w:color="auto"/>
      </w:divBdr>
    </w:div>
    <w:div w:id="605310839">
      <w:bodyDiv w:val="1"/>
      <w:marLeft w:val="0"/>
      <w:marRight w:val="0"/>
      <w:marTop w:val="0"/>
      <w:marBottom w:val="0"/>
      <w:divBdr>
        <w:top w:val="none" w:sz="0" w:space="0" w:color="auto"/>
        <w:left w:val="none" w:sz="0" w:space="0" w:color="auto"/>
        <w:bottom w:val="none" w:sz="0" w:space="0" w:color="auto"/>
        <w:right w:val="none" w:sz="0" w:space="0" w:color="auto"/>
      </w:divBdr>
    </w:div>
    <w:div w:id="609319009">
      <w:bodyDiv w:val="1"/>
      <w:marLeft w:val="0"/>
      <w:marRight w:val="0"/>
      <w:marTop w:val="0"/>
      <w:marBottom w:val="0"/>
      <w:divBdr>
        <w:top w:val="none" w:sz="0" w:space="0" w:color="auto"/>
        <w:left w:val="none" w:sz="0" w:space="0" w:color="auto"/>
        <w:bottom w:val="none" w:sz="0" w:space="0" w:color="auto"/>
        <w:right w:val="none" w:sz="0" w:space="0" w:color="auto"/>
      </w:divBdr>
    </w:div>
    <w:div w:id="611329418">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715666424">
      <w:bodyDiv w:val="1"/>
      <w:marLeft w:val="0"/>
      <w:marRight w:val="0"/>
      <w:marTop w:val="0"/>
      <w:marBottom w:val="0"/>
      <w:divBdr>
        <w:top w:val="none" w:sz="0" w:space="0" w:color="auto"/>
        <w:left w:val="none" w:sz="0" w:space="0" w:color="auto"/>
        <w:bottom w:val="none" w:sz="0" w:space="0" w:color="auto"/>
        <w:right w:val="none" w:sz="0" w:space="0" w:color="auto"/>
      </w:divBdr>
    </w:div>
    <w:div w:id="720404392">
      <w:bodyDiv w:val="1"/>
      <w:marLeft w:val="0"/>
      <w:marRight w:val="0"/>
      <w:marTop w:val="0"/>
      <w:marBottom w:val="0"/>
      <w:divBdr>
        <w:top w:val="none" w:sz="0" w:space="0" w:color="auto"/>
        <w:left w:val="none" w:sz="0" w:space="0" w:color="auto"/>
        <w:bottom w:val="none" w:sz="0" w:space="0" w:color="auto"/>
        <w:right w:val="none" w:sz="0" w:space="0" w:color="auto"/>
      </w:divBdr>
    </w:div>
    <w:div w:id="737438430">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895433407">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97335177">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48667155">
      <w:bodyDiv w:val="1"/>
      <w:marLeft w:val="0"/>
      <w:marRight w:val="0"/>
      <w:marTop w:val="0"/>
      <w:marBottom w:val="0"/>
      <w:divBdr>
        <w:top w:val="none" w:sz="0" w:space="0" w:color="auto"/>
        <w:left w:val="none" w:sz="0" w:space="0" w:color="auto"/>
        <w:bottom w:val="none" w:sz="0" w:space="0" w:color="auto"/>
        <w:right w:val="none" w:sz="0" w:space="0" w:color="auto"/>
      </w:divBdr>
    </w:div>
    <w:div w:id="1200630919">
      <w:bodyDiv w:val="1"/>
      <w:marLeft w:val="0"/>
      <w:marRight w:val="0"/>
      <w:marTop w:val="0"/>
      <w:marBottom w:val="0"/>
      <w:divBdr>
        <w:top w:val="none" w:sz="0" w:space="0" w:color="auto"/>
        <w:left w:val="none" w:sz="0" w:space="0" w:color="auto"/>
        <w:bottom w:val="none" w:sz="0" w:space="0" w:color="auto"/>
        <w:right w:val="none" w:sz="0" w:space="0" w:color="auto"/>
      </w:divBdr>
    </w:div>
    <w:div w:id="1243685663">
      <w:bodyDiv w:val="1"/>
      <w:marLeft w:val="0"/>
      <w:marRight w:val="0"/>
      <w:marTop w:val="0"/>
      <w:marBottom w:val="0"/>
      <w:divBdr>
        <w:top w:val="none" w:sz="0" w:space="0" w:color="auto"/>
        <w:left w:val="none" w:sz="0" w:space="0" w:color="auto"/>
        <w:bottom w:val="none" w:sz="0" w:space="0" w:color="auto"/>
        <w:right w:val="none" w:sz="0" w:space="0" w:color="auto"/>
      </w:divBdr>
    </w:div>
    <w:div w:id="1304314329">
      <w:bodyDiv w:val="1"/>
      <w:marLeft w:val="0"/>
      <w:marRight w:val="0"/>
      <w:marTop w:val="0"/>
      <w:marBottom w:val="0"/>
      <w:divBdr>
        <w:top w:val="none" w:sz="0" w:space="0" w:color="auto"/>
        <w:left w:val="none" w:sz="0" w:space="0" w:color="auto"/>
        <w:bottom w:val="none" w:sz="0" w:space="0" w:color="auto"/>
        <w:right w:val="none" w:sz="0" w:space="0" w:color="auto"/>
      </w:divBdr>
    </w:div>
    <w:div w:id="1313825749">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486554326">
      <w:bodyDiv w:val="1"/>
      <w:marLeft w:val="0"/>
      <w:marRight w:val="0"/>
      <w:marTop w:val="0"/>
      <w:marBottom w:val="0"/>
      <w:divBdr>
        <w:top w:val="none" w:sz="0" w:space="0" w:color="auto"/>
        <w:left w:val="none" w:sz="0" w:space="0" w:color="auto"/>
        <w:bottom w:val="none" w:sz="0" w:space="0" w:color="auto"/>
        <w:right w:val="none" w:sz="0" w:space="0" w:color="auto"/>
      </w:divBdr>
    </w:div>
    <w:div w:id="151126261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14510379">
      <w:bodyDiv w:val="1"/>
      <w:marLeft w:val="0"/>
      <w:marRight w:val="0"/>
      <w:marTop w:val="0"/>
      <w:marBottom w:val="0"/>
      <w:divBdr>
        <w:top w:val="none" w:sz="0" w:space="0" w:color="auto"/>
        <w:left w:val="none" w:sz="0" w:space="0" w:color="auto"/>
        <w:bottom w:val="none" w:sz="0" w:space="0" w:color="auto"/>
        <w:right w:val="none" w:sz="0" w:space="0" w:color="auto"/>
      </w:divBdr>
    </w:div>
    <w:div w:id="1624730051">
      <w:bodyDiv w:val="1"/>
      <w:marLeft w:val="0"/>
      <w:marRight w:val="0"/>
      <w:marTop w:val="0"/>
      <w:marBottom w:val="0"/>
      <w:divBdr>
        <w:top w:val="none" w:sz="0" w:space="0" w:color="auto"/>
        <w:left w:val="none" w:sz="0" w:space="0" w:color="auto"/>
        <w:bottom w:val="none" w:sz="0" w:space="0" w:color="auto"/>
        <w:right w:val="none" w:sz="0" w:space="0" w:color="auto"/>
      </w:divBdr>
    </w:div>
    <w:div w:id="1625652364">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721132133">
      <w:bodyDiv w:val="1"/>
      <w:marLeft w:val="0"/>
      <w:marRight w:val="0"/>
      <w:marTop w:val="0"/>
      <w:marBottom w:val="0"/>
      <w:divBdr>
        <w:top w:val="none" w:sz="0" w:space="0" w:color="auto"/>
        <w:left w:val="none" w:sz="0" w:space="0" w:color="auto"/>
        <w:bottom w:val="none" w:sz="0" w:space="0" w:color="auto"/>
        <w:right w:val="none" w:sz="0" w:space="0" w:color="auto"/>
      </w:divBdr>
    </w:div>
    <w:div w:id="1743481505">
      <w:bodyDiv w:val="1"/>
      <w:marLeft w:val="0"/>
      <w:marRight w:val="0"/>
      <w:marTop w:val="0"/>
      <w:marBottom w:val="0"/>
      <w:divBdr>
        <w:top w:val="none" w:sz="0" w:space="0" w:color="auto"/>
        <w:left w:val="none" w:sz="0" w:space="0" w:color="auto"/>
        <w:bottom w:val="none" w:sz="0" w:space="0" w:color="auto"/>
        <w:right w:val="none" w:sz="0" w:space="0" w:color="auto"/>
      </w:divBdr>
    </w:div>
    <w:div w:id="1815442972">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51401057">
      <w:bodyDiv w:val="1"/>
      <w:marLeft w:val="0"/>
      <w:marRight w:val="0"/>
      <w:marTop w:val="0"/>
      <w:marBottom w:val="0"/>
      <w:divBdr>
        <w:top w:val="none" w:sz="0" w:space="0" w:color="auto"/>
        <w:left w:val="none" w:sz="0" w:space="0" w:color="auto"/>
        <w:bottom w:val="none" w:sz="0" w:space="0" w:color="auto"/>
        <w:right w:val="none" w:sz="0" w:space="0" w:color="auto"/>
      </w:divBdr>
    </w:div>
    <w:div w:id="1956712660">
      <w:bodyDiv w:val="1"/>
      <w:marLeft w:val="0"/>
      <w:marRight w:val="0"/>
      <w:marTop w:val="0"/>
      <w:marBottom w:val="0"/>
      <w:divBdr>
        <w:top w:val="none" w:sz="0" w:space="0" w:color="auto"/>
        <w:left w:val="none" w:sz="0" w:space="0" w:color="auto"/>
        <w:bottom w:val="none" w:sz="0" w:space="0" w:color="auto"/>
        <w:right w:val="none" w:sz="0" w:space="0" w:color="auto"/>
      </w:divBdr>
    </w:div>
    <w:div w:id="2069182698">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C1B98-C6A5-4E72-BA39-576826B41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1577</Words>
  <Characters>8991</Characters>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10547</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2018-09-28T16:17:00Z</cp:lastPrinted>
  <dcterms:created xsi:type="dcterms:W3CDTF">2021-01-22T16:51:00Z</dcterms:created>
  <dcterms:modified xsi:type="dcterms:W3CDTF">2024-05-08T11:59:00Z</dcterms:modified>
</cp:coreProperties>
</file>